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47D70" w14:textId="77777777" w:rsidR="00204EEC" w:rsidRPr="000B7E37" w:rsidRDefault="00204EEC">
      <w:pPr>
        <w:pStyle w:val="Standard"/>
        <w:rPr>
          <w:rFonts w:asciiTheme="minorHAnsi" w:hAnsiTheme="minorHAnsi" w:cstheme="minorHAnsi"/>
          <w:lang w:val="pl-PL"/>
        </w:rPr>
      </w:pPr>
      <w:r w:rsidRPr="000B7E37">
        <w:rPr>
          <w:rFonts w:asciiTheme="minorHAnsi" w:hAnsiTheme="minorHAnsi" w:cstheme="minorHAnsi"/>
          <w:b/>
          <w:lang w:val="pl-PL"/>
        </w:rPr>
        <w:t>Oferent</w:t>
      </w:r>
      <w:r w:rsidRPr="000B7E37">
        <w:rPr>
          <w:rFonts w:asciiTheme="minorHAnsi" w:hAnsiTheme="minorHAnsi" w:cstheme="minorHAnsi"/>
          <w:lang w:val="pl-PL"/>
        </w:rPr>
        <w:t>:</w:t>
      </w:r>
    </w:p>
    <w:p w14:paraId="6D2CEEC0" w14:textId="77777777" w:rsidR="00204EEC" w:rsidRPr="000B7E37" w:rsidRDefault="00204EEC">
      <w:pPr>
        <w:pStyle w:val="Standard"/>
        <w:rPr>
          <w:rFonts w:asciiTheme="minorHAnsi" w:hAnsiTheme="minorHAnsi" w:cstheme="minorHAnsi"/>
          <w:lang w:val="pl-PL"/>
        </w:rPr>
      </w:pPr>
    </w:p>
    <w:p w14:paraId="6FD03D60" w14:textId="77777777" w:rsidR="00204EEC" w:rsidRPr="000B7E37" w:rsidRDefault="00204EEC">
      <w:pPr>
        <w:pStyle w:val="Standard"/>
        <w:spacing w:before="60"/>
        <w:rPr>
          <w:rFonts w:asciiTheme="minorHAnsi" w:hAnsiTheme="minorHAnsi" w:cstheme="minorHAnsi"/>
          <w:lang w:val="pl-PL"/>
        </w:rPr>
      </w:pPr>
      <w:r w:rsidRPr="000B7E37">
        <w:rPr>
          <w:rFonts w:asciiTheme="minorHAnsi" w:hAnsiTheme="minorHAnsi" w:cstheme="minorHAnsi"/>
          <w:lang w:val="pl-PL"/>
        </w:rPr>
        <w:t>................................................</w:t>
      </w:r>
    </w:p>
    <w:p w14:paraId="22CF6F02" w14:textId="77777777" w:rsidR="00204EEC" w:rsidRPr="000B7E37" w:rsidRDefault="00204EEC">
      <w:pPr>
        <w:pStyle w:val="Standard"/>
        <w:rPr>
          <w:rFonts w:asciiTheme="minorHAnsi" w:hAnsiTheme="minorHAnsi" w:cstheme="minorHAnsi"/>
          <w:lang w:val="pl-PL"/>
        </w:rPr>
      </w:pPr>
      <w:r w:rsidRPr="000B7E37">
        <w:rPr>
          <w:rFonts w:asciiTheme="minorHAnsi" w:hAnsiTheme="minorHAnsi" w:cstheme="minorHAnsi"/>
          <w:sz w:val="16"/>
          <w:szCs w:val="16"/>
          <w:lang w:val="pl-PL"/>
        </w:rPr>
        <w:t>(pełna nazwa/ firma)</w:t>
      </w:r>
    </w:p>
    <w:p w14:paraId="0AE25F32" w14:textId="77777777" w:rsidR="00204EEC" w:rsidRPr="000B7E37" w:rsidRDefault="00204EEC">
      <w:pPr>
        <w:pStyle w:val="Standard"/>
        <w:spacing w:before="60"/>
        <w:rPr>
          <w:rFonts w:asciiTheme="minorHAnsi" w:hAnsiTheme="minorHAnsi" w:cstheme="minorHAnsi"/>
          <w:lang w:val="pl-PL"/>
        </w:rPr>
      </w:pPr>
      <w:r w:rsidRPr="000B7E37">
        <w:rPr>
          <w:rFonts w:asciiTheme="minorHAnsi" w:hAnsiTheme="minorHAnsi" w:cstheme="minorHAnsi"/>
          <w:lang w:val="pl-PL"/>
        </w:rPr>
        <w:t>................................................</w:t>
      </w:r>
    </w:p>
    <w:p w14:paraId="296AAEDF" w14:textId="77777777" w:rsidR="00204EEC" w:rsidRPr="000B7E37" w:rsidRDefault="00204EEC">
      <w:pPr>
        <w:pStyle w:val="Standard"/>
        <w:rPr>
          <w:rFonts w:asciiTheme="minorHAnsi" w:hAnsiTheme="minorHAnsi" w:cstheme="minorHAnsi"/>
          <w:lang w:val="pl-PL"/>
        </w:rPr>
      </w:pPr>
      <w:r w:rsidRPr="000B7E37">
        <w:rPr>
          <w:rFonts w:asciiTheme="minorHAnsi" w:hAnsiTheme="minorHAnsi" w:cstheme="minorHAnsi"/>
          <w:sz w:val="16"/>
          <w:szCs w:val="16"/>
          <w:lang w:val="pl-PL"/>
        </w:rPr>
        <w:t>(adres)</w:t>
      </w:r>
    </w:p>
    <w:p w14:paraId="7CC37334" w14:textId="77777777" w:rsidR="00204EEC" w:rsidRPr="000B7E37" w:rsidRDefault="00204EEC">
      <w:pPr>
        <w:pStyle w:val="Standard"/>
        <w:spacing w:before="60"/>
        <w:rPr>
          <w:rFonts w:asciiTheme="minorHAnsi" w:hAnsiTheme="minorHAnsi" w:cstheme="minorHAnsi"/>
          <w:lang w:val="pl-PL"/>
        </w:rPr>
      </w:pPr>
      <w:r w:rsidRPr="000B7E37">
        <w:rPr>
          <w:rFonts w:asciiTheme="minorHAnsi" w:hAnsiTheme="minorHAnsi" w:cstheme="minorHAnsi"/>
          <w:lang w:val="pl-PL"/>
        </w:rPr>
        <w:t>................................................</w:t>
      </w:r>
    </w:p>
    <w:p w14:paraId="71279C0E" w14:textId="77777777" w:rsidR="00204EEC" w:rsidRPr="000B7E37" w:rsidRDefault="00204EEC">
      <w:pPr>
        <w:pStyle w:val="Standard"/>
        <w:rPr>
          <w:rFonts w:asciiTheme="minorHAnsi" w:hAnsiTheme="minorHAnsi" w:cstheme="minorHAnsi"/>
          <w:lang w:val="pl-PL"/>
        </w:rPr>
      </w:pPr>
      <w:r w:rsidRPr="000B7E37">
        <w:rPr>
          <w:rFonts w:asciiTheme="minorHAnsi" w:hAnsiTheme="minorHAnsi" w:cstheme="minorHAnsi"/>
          <w:sz w:val="16"/>
          <w:szCs w:val="16"/>
          <w:lang w:val="pl-PL"/>
        </w:rPr>
        <w:t>(NIP/Pesel)</w:t>
      </w:r>
    </w:p>
    <w:p w14:paraId="179AC331" w14:textId="77777777" w:rsidR="00204EEC" w:rsidRPr="000B7E37" w:rsidRDefault="00204EEC">
      <w:pPr>
        <w:pStyle w:val="Standard"/>
        <w:spacing w:before="60"/>
        <w:rPr>
          <w:rFonts w:asciiTheme="minorHAnsi" w:hAnsiTheme="minorHAnsi" w:cstheme="minorHAnsi"/>
          <w:lang w:val="pl-PL"/>
        </w:rPr>
      </w:pPr>
      <w:r w:rsidRPr="000B7E37">
        <w:rPr>
          <w:rFonts w:asciiTheme="minorHAnsi" w:hAnsiTheme="minorHAnsi" w:cstheme="minorHAnsi"/>
          <w:lang w:val="pl-PL"/>
        </w:rPr>
        <w:t>................................................</w:t>
      </w:r>
    </w:p>
    <w:p w14:paraId="273EFD41" w14:textId="77777777" w:rsidR="00204EEC" w:rsidRPr="000B7E37" w:rsidRDefault="00204EEC">
      <w:pPr>
        <w:pStyle w:val="Standard"/>
        <w:rPr>
          <w:rFonts w:asciiTheme="minorHAnsi" w:hAnsiTheme="minorHAnsi" w:cstheme="minorHAnsi"/>
          <w:lang w:val="pl-PL"/>
        </w:rPr>
      </w:pPr>
      <w:r w:rsidRPr="000B7E37">
        <w:rPr>
          <w:rFonts w:asciiTheme="minorHAnsi" w:hAnsiTheme="minorHAnsi" w:cstheme="minorHAnsi"/>
          <w:sz w:val="16"/>
          <w:szCs w:val="16"/>
          <w:lang w:val="pl-PL"/>
        </w:rPr>
        <w:t>(KRS/CEIDG)</w:t>
      </w:r>
    </w:p>
    <w:p w14:paraId="368660E9" w14:textId="77777777" w:rsidR="00204EEC" w:rsidRPr="000B7E37" w:rsidRDefault="00204EEC">
      <w:pPr>
        <w:pStyle w:val="Standard"/>
        <w:spacing w:before="60"/>
        <w:rPr>
          <w:rFonts w:asciiTheme="minorHAnsi" w:hAnsiTheme="minorHAnsi" w:cstheme="minorHAnsi"/>
          <w:lang w:val="pl-PL"/>
        </w:rPr>
      </w:pPr>
      <w:r w:rsidRPr="000B7E37">
        <w:rPr>
          <w:rFonts w:asciiTheme="minorHAnsi" w:hAnsiTheme="minorHAnsi" w:cstheme="minorHAnsi"/>
          <w:lang w:val="pl-PL"/>
        </w:rPr>
        <w:t>................................................</w:t>
      </w:r>
    </w:p>
    <w:p w14:paraId="5C408A42" w14:textId="77777777" w:rsidR="00204EEC" w:rsidRPr="000B7E37" w:rsidRDefault="00204EEC">
      <w:pPr>
        <w:pStyle w:val="Standard"/>
        <w:rPr>
          <w:rFonts w:asciiTheme="minorHAnsi" w:hAnsiTheme="minorHAnsi" w:cstheme="minorHAnsi"/>
          <w:lang w:val="pl-PL"/>
        </w:rPr>
      </w:pPr>
      <w:r w:rsidRPr="000B7E37">
        <w:rPr>
          <w:rFonts w:asciiTheme="minorHAnsi" w:hAnsiTheme="minorHAnsi" w:cstheme="minorHAnsi"/>
          <w:sz w:val="16"/>
          <w:szCs w:val="16"/>
          <w:lang w:val="pl-PL"/>
        </w:rPr>
        <w:t>(Osoba do kontaktów w sprawie oferty</w:t>
      </w:r>
    </w:p>
    <w:p w14:paraId="3304E7FC" w14:textId="77777777" w:rsidR="00204EEC" w:rsidRPr="000B7E37" w:rsidRDefault="00204EEC">
      <w:pPr>
        <w:pStyle w:val="Standard"/>
        <w:spacing w:before="60"/>
        <w:rPr>
          <w:rFonts w:asciiTheme="minorHAnsi" w:hAnsiTheme="minorHAnsi" w:cstheme="minorHAnsi"/>
          <w:lang w:val="pl-PL"/>
        </w:rPr>
      </w:pPr>
      <w:r w:rsidRPr="000B7E37">
        <w:rPr>
          <w:rFonts w:asciiTheme="minorHAnsi" w:hAnsiTheme="minorHAnsi" w:cstheme="minorHAnsi"/>
          <w:lang w:val="pl-PL"/>
        </w:rPr>
        <w:t>................................................</w:t>
      </w:r>
    </w:p>
    <w:p w14:paraId="5E447880" w14:textId="77777777" w:rsidR="00204EEC" w:rsidRPr="000B7E37" w:rsidRDefault="00204EEC">
      <w:pPr>
        <w:pStyle w:val="Standard"/>
        <w:rPr>
          <w:rFonts w:asciiTheme="minorHAnsi" w:hAnsiTheme="minorHAnsi" w:cstheme="minorHAnsi"/>
          <w:lang w:val="pl-PL"/>
        </w:rPr>
      </w:pPr>
      <w:r w:rsidRPr="000B7E37">
        <w:rPr>
          <w:rFonts w:asciiTheme="minorHAnsi" w:hAnsiTheme="minorHAnsi" w:cstheme="minorHAnsi"/>
          <w:sz w:val="16"/>
          <w:szCs w:val="16"/>
          <w:lang w:val="pl-PL"/>
        </w:rPr>
        <w:t>(adres e-mail, telefon do kontaktu w sprawie oferty)</w:t>
      </w:r>
    </w:p>
    <w:p w14:paraId="03CFAB0F" w14:textId="77777777" w:rsidR="00204EEC" w:rsidRPr="000B7E37" w:rsidRDefault="00204EEC">
      <w:pPr>
        <w:pStyle w:val="Standard"/>
        <w:rPr>
          <w:rFonts w:asciiTheme="minorHAnsi" w:hAnsiTheme="minorHAnsi" w:cstheme="minorHAnsi"/>
          <w:b/>
          <w:bCs/>
          <w:lang w:val="pl-PL"/>
        </w:rPr>
      </w:pPr>
    </w:p>
    <w:p w14:paraId="49E27079" w14:textId="77777777" w:rsidR="00DA4E99" w:rsidRPr="000B7E37" w:rsidRDefault="00DA4E99">
      <w:pPr>
        <w:pStyle w:val="Standard"/>
        <w:rPr>
          <w:rFonts w:asciiTheme="minorHAnsi" w:hAnsiTheme="minorHAnsi" w:cstheme="minorHAnsi"/>
          <w:b/>
          <w:bCs/>
          <w:lang w:val="pl-PL"/>
        </w:rPr>
      </w:pPr>
    </w:p>
    <w:p w14:paraId="50E208C8" w14:textId="77777777" w:rsidR="00204EEC" w:rsidRPr="000B7E37" w:rsidRDefault="00204EEC">
      <w:pPr>
        <w:pStyle w:val="NormalnyWeb1"/>
        <w:spacing w:before="120" w:after="120"/>
        <w:jc w:val="center"/>
        <w:rPr>
          <w:rFonts w:asciiTheme="minorHAnsi" w:hAnsiTheme="minorHAnsi" w:cstheme="minorHAnsi"/>
        </w:rPr>
      </w:pPr>
      <w:r w:rsidRPr="000B7E37">
        <w:rPr>
          <w:rFonts w:asciiTheme="minorHAnsi" w:hAnsiTheme="minorHAnsi" w:cstheme="minorHAnsi"/>
          <w:b/>
          <w:bCs/>
        </w:rPr>
        <w:t>OFERTA</w:t>
      </w:r>
    </w:p>
    <w:p w14:paraId="0A77D28D" w14:textId="77777777" w:rsidR="00204EEC" w:rsidRPr="000B7E37" w:rsidRDefault="00204EEC">
      <w:pPr>
        <w:pStyle w:val="NormalnyWeb1"/>
        <w:spacing w:before="120" w:after="120"/>
        <w:jc w:val="center"/>
        <w:rPr>
          <w:rFonts w:asciiTheme="minorHAnsi" w:hAnsiTheme="minorHAnsi" w:cstheme="minorHAnsi"/>
        </w:rPr>
      </w:pPr>
      <w:r w:rsidRPr="000B7E37">
        <w:rPr>
          <w:rFonts w:asciiTheme="minorHAnsi" w:hAnsiTheme="minorHAnsi" w:cstheme="minorHAnsi"/>
        </w:rPr>
        <w:t xml:space="preserve">DO ZAPYTANIA OFERTOWEGO </w:t>
      </w:r>
    </w:p>
    <w:p w14:paraId="2D7D2CE3" w14:textId="768DC6CC" w:rsidR="00DA4E99" w:rsidRPr="000B7E37" w:rsidRDefault="008E3EAA">
      <w:pPr>
        <w:pStyle w:val="NormalnyWeb1"/>
        <w:spacing w:before="120" w:after="12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Serwer</w:t>
      </w:r>
      <w:r w:rsidR="001943DA" w:rsidRPr="000B7E37">
        <w:rPr>
          <w:rFonts w:asciiTheme="minorHAnsi" w:hAnsiTheme="minorHAnsi" w:cstheme="minorHAnsi"/>
          <w:b/>
          <w:bCs/>
        </w:rPr>
        <w:t xml:space="preserve"> </w:t>
      </w:r>
      <w:r w:rsidR="001460B8" w:rsidRPr="000B7E37">
        <w:rPr>
          <w:rFonts w:asciiTheme="minorHAnsi" w:hAnsiTheme="minorHAnsi" w:cstheme="minorHAnsi"/>
          <w:b/>
          <w:bCs/>
        </w:rPr>
        <w:t>(1 sztuka)</w:t>
      </w:r>
    </w:p>
    <w:p w14:paraId="04638869" w14:textId="77777777" w:rsidR="00E728AA" w:rsidRPr="00E728AA" w:rsidRDefault="00204EEC" w:rsidP="00E728AA">
      <w:pPr>
        <w:pStyle w:val="NormalnyWeb1"/>
        <w:spacing w:before="120" w:after="120"/>
        <w:jc w:val="center"/>
        <w:rPr>
          <w:rFonts w:asciiTheme="minorHAnsi" w:hAnsiTheme="minorHAnsi" w:cstheme="minorHAnsi"/>
          <w:b/>
          <w:bCs/>
        </w:rPr>
      </w:pPr>
      <w:r w:rsidRPr="000B7E37">
        <w:rPr>
          <w:rFonts w:asciiTheme="minorHAnsi" w:hAnsiTheme="minorHAnsi" w:cstheme="minorHAnsi"/>
        </w:rPr>
        <w:t xml:space="preserve">Baza Konkurencyjności: nr ogłoszenia: </w:t>
      </w:r>
      <w:r w:rsidR="00E728AA" w:rsidRPr="00E728AA">
        <w:rPr>
          <w:rFonts w:asciiTheme="minorHAnsi" w:hAnsiTheme="minorHAnsi" w:cstheme="minorHAnsi"/>
          <w:b/>
          <w:bCs/>
        </w:rPr>
        <w:t>2026-22939-261387</w:t>
      </w:r>
    </w:p>
    <w:p w14:paraId="6194A92B" w14:textId="7974C51C" w:rsidR="002D1D48" w:rsidRPr="000B7E37" w:rsidRDefault="00CF1B79" w:rsidP="00F1521D">
      <w:pPr>
        <w:pStyle w:val="NormalnyWeb1"/>
        <w:spacing w:before="120" w:after="120"/>
        <w:jc w:val="center"/>
        <w:rPr>
          <w:rFonts w:asciiTheme="minorHAnsi" w:hAnsiTheme="minorHAnsi" w:cstheme="minorHAnsi"/>
        </w:rPr>
      </w:pPr>
      <w:r w:rsidRPr="000B7E37">
        <w:rPr>
          <w:rFonts w:asciiTheme="minorHAnsi" w:hAnsiTheme="minorHAnsi" w:cstheme="minorHAnsi"/>
        </w:rPr>
        <w:t>Niniejszym oferuję przedmiot zamówienia określony w powyższym zapytaniu ofertowym</w:t>
      </w:r>
    </w:p>
    <w:p w14:paraId="1F2AB6D5" w14:textId="77777777" w:rsidR="00CF1B79" w:rsidRPr="000B7E37" w:rsidRDefault="00CF1B79" w:rsidP="002D1D48">
      <w:pPr>
        <w:pStyle w:val="NormalnyWeb1"/>
        <w:spacing w:after="0" w:line="276" w:lineRule="auto"/>
        <w:jc w:val="both"/>
        <w:rPr>
          <w:rFonts w:asciiTheme="minorHAnsi" w:hAnsiTheme="minorHAnsi" w:cstheme="minorHAnsi"/>
        </w:rPr>
      </w:pPr>
    </w:p>
    <w:p w14:paraId="44B4C58C" w14:textId="77777777" w:rsidR="00204EEC" w:rsidRPr="000B7E37" w:rsidRDefault="00204EEC" w:rsidP="006F6E65">
      <w:pPr>
        <w:pStyle w:val="Standard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bCs/>
          <w:u w:val="single"/>
          <w:lang w:val="pl-PL"/>
        </w:rPr>
      </w:pPr>
      <w:r w:rsidRPr="000B7E37">
        <w:rPr>
          <w:rFonts w:asciiTheme="minorHAnsi" w:hAnsiTheme="minorHAnsi" w:cstheme="minorHAnsi"/>
          <w:bCs/>
          <w:u w:val="single"/>
          <w:lang w:val="pl-PL"/>
        </w:rPr>
        <w:t>Cena</w:t>
      </w:r>
      <w:r w:rsidR="009F0DEA" w:rsidRPr="000B7E37">
        <w:rPr>
          <w:rFonts w:asciiTheme="minorHAnsi" w:hAnsiTheme="minorHAnsi" w:cstheme="minorHAnsi"/>
          <w:bCs/>
          <w:u w:val="single"/>
          <w:lang w:val="pl-PL"/>
        </w:rPr>
        <w:t xml:space="preserve"> - kryterium nr 1</w:t>
      </w:r>
    </w:p>
    <w:p w14:paraId="660B603A" w14:textId="77777777" w:rsidR="006F6E65" w:rsidRPr="000B7E37" w:rsidRDefault="006F6E65" w:rsidP="006F6E65">
      <w:pPr>
        <w:pStyle w:val="Standard"/>
        <w:spacing w:line="276" w:lineRule="auto"/>
        <w:rPr>
          <w:rFonts w:asciiTheme="minorHAnsi" w:hAnsiTheme="minorHAnsi" w:cstheme="minorHAnsi"/>
          <w:bCs/>
          <w:lang w:val="pl-PL"/>
        </w:rPr>
      </w:pPr>
      <w:r w:rsidRPr="000B7E37">
        <w:rPr>
          <w:rFonts w:asciiTheme="minorHAnsi" w:hAnsiTheme="minorHAnsi" w:cstheme="minorHAnsi"/>
          <w:bCs/>
          <w:lang w:val="pl-PL"/>
        </w:rPr>
        <w:t>Of</w:t>
      </w:r>
      <w:r w:rsidR="00FA43FF" w:rsidRPr="000B7E37">
        <w:rPr>
          <w:rFonts w:asciiTheme="minorHAnsi" w:hAnsiTheme="minorHAnsi" w:cstheme="minorHAnsi"/>
          <w:bCs/>
          <w:lang w:val="pl-PL"/>
        </w:rPr>
        <w:t>erent dostarczy przedmiot zamówienia w poniższej cenie:</w:t>
      </w:r>
    </w:p>
    <w:tbl>
      <w:tblPr>
        <w:tblW w:w="0" w:type="auto"/>
        <w:tblInd w:w="95" w:type="dxa"/>
        <w:tblLayout w:type="fixed"/>
        <w:tblCellMar>
          <w:top w:w="55" w:type="dxa"/>
          <w:left w:w="5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15"/>
        <w:gridCol w:w="6233"/>
        <w:gridCol w:w="1894"/>
      </w:tblGrid>
      <w:tr w:rsidR="000B7E37" w:rsidRPr="000B7E37" w14:paraId="01A0314C" w14:textId="77777777">
        <w:trPr>
          <w:trHeight w:val="454"/>
        </w:trPr>
        <w:tc>
          <w:tcPr>
            <w:tcW w:w="1515" w:type="dxa"/>
            <w:vMerge w:val="restart"/>
            <w:tcBorders>
              <w:top w:val="single" w:sz="2" w:space="0" w:color="000001"/>
              <w:left w:val="single" w:sz="2" w:space="0" w:color="000001"/>
            </w:tcBorders>
            <w:vAlign w:val="center"/>
          </w:tcPr>
          <w:p w14:paraId="5D777F23" w14:textId="77777777" w:rsidR="00204EEC" w:rsidRPr="000B7E37" w:rsidRDefault="00204EEC">
            <w:pPr>
              <w:pStyle w:val="Zawartotabeli"/>
              <w:spacing w:line="276" w:lineRule="auto"/>
              <w:rPr>
                <w:rFonts w:asciiTheme="minorHAnsi" w:hAnsiTheme="minorHAnsi" w:cstheme="minorHAnsi"/>
                <w:lang w:val="pl-PL"/>
              </w:rPr>
            </w:pPr>
            <w:r w:rsidRPr="000B7E37">
              <w:rPr>
                <w:rFonts w:asciiTheme="minorHAnsi" w:hAnsiTheme="minorHAnsi" w:cstheme="minorHAnsi"/>
                <w:lang w:val="pl-PL"/>
              </w:rPr>
              <w:t>Cena*</w:t>
            </w:r>
          </w:p>
        </w:tc>
        <w:tc>
          <w:tcPr>
            <w:tcW w:w="812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bottom"/>
          </w:tcPr>
          <w:p w14:paraId="4C555B66" w14:textId="77777777" w:rsidR="00204EEC" w:rsidRPr="000B7E37" w:rsidRDefault="00204EEC">
            <w:pPr>
              <w:pStyle w:val="Zawartotabeli"/>
              <w:spacing w:line="276" w:lineRule="auto"/>
              <w:rPr>
                <w:rFonts w:asciiTheme="minorHAnsi" w:hAnsiTheme="minorHAnsi" w:cstheme="minorHAnsi"/>
                <w:lang w:val="pl-PL"/>
              </w:rPr>
            </w:pPr>
            <w:r w:rsidRPr="000B7E37">
              <w:rPr>
                <w:rFonts w:asciiTheme="minorHAnsi" w:hAnsiTheme="minorHAnsi" w:cstheme="minorHAnsi"/>
                <w:lang w:val="pl-PL"/>
              </w:rPr>
              <w:t>Netto:……………………………………………………………………………………</w:t>
            </w:r>
            <w:r w:rsidR="009F0DEA" w:rsidRPr="000B7E37">
              <w:rPr>
                <w:rFonts w:asciiTheme="minorHAnsi" w:hAnsiTheme="minorHAnsi" w:cstheme="minorHAnsi"/>
                <w:lang w:val="pl-PL"/>
              </w:rPr>
              <w:t xml:space="preserve"> PLN</w:t>
            </w:r>
          </w:p>
        </w:tc>
      </w:tr>
      <w:tr w:rsidR="000B7E37" w:rsidRPr="000B7E37" w14:paraId="5C06FEA8" w14:textId="77777777">
        <w:trPr>
          <w:trHeight w:val="454"/>
        </w:trPr>
        <w:tc>
          <w:tcPr>
            <w:tcW w:w="1515" w:type="dxa"/>
            <w:vMerge/>
            <w:tcBorders>
              <w:top w:val="single" w:sz="2" w:space="0" w:color="000001"/>
              <w:left w:val="single" w:sz="2" w:space="0" w:color="000001"/>
            </w:tcBorders>
            <w:vAlign w:val="center"/>
          </w:tcPr>
          <w:p w14:paraId="798FF0E5" w14:textId="77777777" w:rsidR="00204EEC" w:rsidRPr="000B7E37" w:rsidRDefault="00204EEC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62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bottom"/>
          </w:tcPr>
          <w:p w14:paraId="22197B8D" w14:textId="77777777" w:rsidR="00204EEC" w:rsidRPr="000B7E37" w:rsidRDefault="00204EEC">
            <w:pPr>
              <w:pStyle w:val="Zawartotabeli"/>
              <w:spacing w:line="276" w:lineRule="auto"/>
              <w:rPr>
                <w:rFonts w:asciiTheme="minorHAnsi" w:hAnsiTheme="minorHAnsi" w:cstheme="minorHAnsi"/>
                <w:lang w:val="pl-PL"/>
              </w:rPr>
            </w:pPr>
            <w:r w:rsidRPr="000B7E37">
              <w:rPr>
                <w:rFonts w:asciiTheme="minorHAnsi" w:hAnsiTheme="minorHAnsi" w:cstheme="minorHAnsi"/>
                <w:lang w:val="pl-PL"/>
              </w:rPr>
              <w:t>VAT:</w:t>
            </w:r>
          </w:p>
        </w:tc>
        <w:tc>
          <w:tcPr>
            <w:tcW w:w="18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bottom"/>
          </w:tcPr>
          <w:p w14:paraId="46A5A711" w14:textId="77777777" w:rsidR="00204EEC" w:rsidRPr="000B7E37" w:rsidRDefault="00204EEC">
            <w:pPr>
              <w:pStyle w:val="Zawartotabeli"/>
              <w:spacing w:line="276" w:lineRule="auto"/>
              <w:rPr>
                <w:rFonts w:asciiTheme="minorHAnsi" w:hAnsiTheme="minorHAnsi" w:cstheme="minorHAnsi"/>
                <w:lang w:val="pl-PL"/>
              </w:rPr>
            </w:pPr>
            <w:r w:rsidRPr="000B7E37">
              <w:rPr>
                <w:rFonts w:asciiTheme="minorHAnsi" w:eastAsia="Calibri" w:hAnsiTheme="minorHAnsi" w:cstheme="minorHAnsi"/>
                <w:lang w:val="pl-PL"/>
              </w:rPr>
              <w:t xml:space="preserve"> </w:t>
            </w:r>
            <w:r w:rsidRPr="000B7E37">
              <w:rPr>
                <w:rFonts w:asciiTheme="minorHAnsi" w:hAnsiTheme="minorHAnsi" w:cstheme="minorHAnsi"/>
                <w:lang w:val="pl-PL"/>
              </w:rPr>
              <w:t>(……%)</w:t>
            </w:r>
          </w:p>
        </w:tc>
      </w:tr>
      <w:tr w:rsidR="000B7E37" w:rsidRPr="000B7E37" w14:paraId="35DEEF00" w14:textId="77777777" w:rsidTr="00FC71B6">
        <w:trPr>
          <w:trHeight w:val="454"/>
        </w:trPr>
        <w:tc>
          <w:tcPr>
            <w:tcW w:w="1515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14:paraId="136457D0" w14:textId="77777777" w:rsidR="00204EEC" w:rsidRPr="000B7E37" w:rsidRDefault="00204EEC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812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bottom"/>
          </w:tcPr>
          <w:p w14:paraId="0B8985CE" w14:textId="77777777" w:rsidR="00204EEC" w:rsidRPr="000B7E37" w:rsidRDefault="00204EEC">
            <w:pPr>
              <w:pStyle w:val="Zawartotabeli"/>
              <w:spacing w:line="276" w:lineRule="auto"/>
              <w:rPr>
                <w:rFonts w:asciiTheme="minorHAnsi" w:hAnsiTheme="minorHAnsi" w:cstheme="minorHAnsi"/>
                <w:lang w:val="pl-PL"/>
              </w:rPr>
            </w:pPr>
            <w:r w:rsidRPr="000B7E37">
              <w:rPr>
                <w:rFonts w:asciiTheme="minorHAnsi" w:hAnsiTheme="minorHAnsi" w:cstheme="minorHAnsi"/>
                <w:lang w:val="pl-PL"/>
              </w:rPr>
              <w:t>Brutto:……………………………………………………………………………………</w:t>
            </w:r>
            <w:r w:rsidR="009F0DEA" w:rsidRPr="000B7E37">
              <w:rPr>
                <w:rFonts w:asciiTheme="minorHAnsi" w:hAnsiTheme="minorHAnsi" w:cstheme="minorHAnsi"/>
                <w:lang w:val="pl-PL"/>
              </w:rPr>
              <w:t xml:space="preserve"> PLN</w:t>
            </w:r>
          </w:p>
        </w:tc>
      </w:tr>
    </w:tbl>
    <w:p w14:paraId="4483B18F" w14:textId="60AA2CFE" w:rsidR="00204EEC" w:rsidRPr="000B7E37" w:rsidRDefault="00FC71B6">
      <w:pPr>
        <w:pStyle w:val="Standard"/>
        <w:spacing w:line="276" w:lineRule="auto"/>
        <w:jc w:val="both"/>
        <w:rPr>
          <w:rFonts w:asciiTheme="minorHAnsi" w:hAnsiTheme="minorHAnsi" w:cstheme="minorHAnsi"/>
          <w:sz w:val="18"/>
          <w:szCs w:val="18"/>
          <w:lang w:val="pl-PL"/>
        </w:rPr>
      </w:pPr>
      <w:r w:rsidRPr="000B7E37">
        <w:rPr>
          <w:rFonts w:asciiTheme="minorHAnsi" w:hAnsiTheme="minorHAnsi" w:cstheme="minorHAnsi"/>
          <w:sz w:val="18"/>
          <w:szCs w:val="18"/>
          <w:lang w:val="pl-PL"/>
        </w:rPr>
        <w:t>*</w:t>
      </w:r>
      <w:r w:rsidR="00204EEC" w:rsidRPr="000B7E37">
        <w:rPr>
          <w:rFonts w:asciiTheme="minorHAnsi" w:hAnsiTheme="minorHAnsi" w:cstheme="minorHAnsi"/>
          <w:sz w:val="18"/>
          <w:szCs w:val="18"/>
          <w:lang w:val="pl-PL"/>
        </w:rPr>
        <w:t>w przypadku</w:t>
      </w:r>
      <w:r w:rsidR="009F0DEA" w:rsidRPr="000B7E37">
        <w:rPr>
          <w:rFonts w:asciiTheme="minorHAnsi" w:hAnsiTheme="minorHAnsi" w:cstheme="minorHAnsi"/>
          <w:sz w:val="18"/>
          <w:szCs w:val="18"/>
          <w:lang w:val="pl-PL"/>
        </w:rPr>
        <w:t xml:space="preserve"> wskazania waluty innej niż </w:t>
      </w:r>
      <w:r w:rsidR="00204EEC" w:rsidRPr="000B7E37">
        <w:rPr>
          <w:rFonts w:asciiTheme="minorHAnsi" w:hAnsiTheme="minorHAnsi" w:cstheme="minorHAnsi"/>
          <w:sz w:val="18"/>
          <w:szCs w:val="18"/>
          <w:lang w:val="pl-PL"/>
        </w:rPr>
        <w:t>PLN</w:t>
      </w:r>
      <w:r w:rsidR="00FC4EAD" w:rsidRPr="000B7E37">
        <w:rPr>
          <w:rFonts w:asciiTheme="minorHAnsi" w:hAnsiTheme="minorHAnsi" w:cstheme="minorHAnsi"/>
          <w:sz w:val="18"/>
          <w:szCs w:val="18"/>
          <w:lang w:val="pl-PL"/>
        </w:rPr>
        <w:t xml:space="preserve">, </w:t>
      </w:r>
      <w:r w:rsidR="00CB40CE" w:rsidRPr="000B7E37">
        <w:rPr>
          <w:rFonts w:asciiTheme="minorHAnsi" w:hAnsiTheme="minorHAnsi" w:cstheme="minorHAnsi"/>
          <w:sz w:val="18"/>
          <w:szCs w:val="18"/>
          <w:lang w:val="pl-PL"/>
        </w:rPr>
        <w:t>kwota zostanie przeliczona na PLN wg kursu z dnia roboczego poprzedzającego dzień oceny ofert</w:t>
      </w:r>
    </w:p>
    <w:p w14:paraId="0B3F9DA2" w14:textId="4B4E9A94" w:rsidR="00CF1B79" w:rsidRPr="000B7E37" w:rsidRDefault="00CF1B79">
      <w:pPr>
        <w:pStyle w:val="Standard"/>
        <w:spacing w:line="276" w:lineRule="auto"/>
        <w:jc w:val="both"/>
        <w:rPr>
          <w:rFonts w:asciiTheme="minorHAnsi" w:hAnsiTheme="minorHAnsi" w:cstheme="minorHAnsi"/>
          <w:lang w:val="pl-PL"/>
        </w:rPr>
      </w:pPr>
    </w:p>
    <w:p w14:paraId="218CEE98" w14:textId="77777777" w:rsidR="00CB40CE" w:rsidRPr="000B7E37" w:rsidRDefault="00CB40CE">
      <w:pPr>
        <w:pStyle w:val="Standard"/>
        <w:spacing w:line="276" w:lineRule="auto"/>
        <w:jc w:val="both"/>
        <w:rPr>
          <w:rFonts w:asciiTheme="minorHAnsi" w:hAnsiTheme="minorHAnsi" w:cstheme="minorHAnsi"/>
          <w:lang w:val="pl-PL"/>
        </w:rPr>
      </w:pPr>
    </w:p>
    <w:p w14:paraId="6287B77A" w14:textId="77777777" w:rsidR="00CF1B79" w:rsidRPr="000B7E37" w:rsidRDefault="009F0DEA" w:rsidP="009F0DEA">
      <w:pPr>
        <w:pStyle w:val="Standard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0B7E37">
        <w:rPr>
          <w:rFonts w:asciiTheme="minorHAnsi" w:hAnsiTheme="minorHAnsi" w:cstheme="minorHAnsi"/>
          <w:u w:val="single"/>
          <w:lang w:val="pl-PL"/>
        </w:rPr>
        <w:t>Stan</w:t>
      </w:r>
      <w:r w:rsidRPr="000B7E37">
        <w:rPr>
          <w:rFonts w:asciiTheme="minorHAnsi" w:hAnsiTheme="minorHAnsi" w:cstheme="minorHAnsi"/>
          <w:lang w:val="pl-PL"/>
        </w:rPr>
        <w:t>:</w:t>
      </w:r>
    </w:p>
    <w:p w14:paraId="0B96B01F" w14:textId="77777777" w:rsidR="009F0DEA" w:rsidRPr="000B7E37" w:rsidRDefault="009F0DEA">
      <w:pPr>
        <w:pStyle w:val="Standard"/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0B7E37">
        <w:rPr>
          <w:rFonts w:asciiTheme="minorHAnsi" w:hAnsiTheme="minorHAnsi" w:cstheme="minorHAnsi"/>
          <w:lang w:val="pl-PL"/>
        </w:rPr>
        <w:t>Oferowany przedmiot zamówienia:</w:t>
      </w:r>
    </w:p>
    <w:p w14:paraId="2EEF3ED9" w14:textId="38732FFF" w:rsidR="009F0DEA" w:rsidRPr="000B7E37" w:rsidRDefault="00626DBD" w:rsidP="009F0DEA">
      <w:pPr>
        <w:pStyle w:val="Standard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0B7E37">
        <w:rPr>
          <w:rFonts w:asciiTheme="minorHAnsi" w:hAnsiTheme="minorHAnsi" w:cstheme="minorHAnsi"/>
          <w:lang w:val="pl-PL"/>
        </w:rPr>
        <w:t xml:space="preserve">jest </w:t>
      </w:r>
      <w:r w:rsidR="00994997" w:rsidRPr="000B7E37">
        <w:rPr>
          <w:rFonts w:asciiTheme="minorHAnsi" w:hAnsiTheme="minorHAnsi" w:cstheme="minorHAnsi"/>
          <w:lang w:val="pl-PL"/>
        </w:rPr>
        <w:t xml:space="preserve">fabrycznie </w:t>
      </w:r>
      <w:r w:rsidR="00CF1B79" w:rsidRPr="000B7E37">
        <w:rPr>
          <w:rFonts w:asciiTheme="minorHAnsi" w:hAnsiTheme="minorHAnsi" w:cstheme="minorHAnsi"/>
          <w:u w:val="single"/>
          <w:lang w:val="pl-PL"/>
        </w:rPr>
        <w:t>nowy</w:t>
      </w:r>
      <w:r w:rsidR="00F3562E" w:rsidRPr="000B7E37">
        <w:rPr>
          <w:rFonts w:asciiTheme="minorHAnsi" w:hAnsiTheme="minorHAnsi" w:cstheme="minorHAnsi"/>
          <w:lang w:val="pl-PL"/>
        </w:rPr>
        <w:t>, tj. wszystkie elementy składowe są fabrycznie nowe</w:t>
      </w:r>
      <w:r w:rsidR="00D1128B" w:rsidRPr="000B7E37">
        <w:rPr>
          <w:rFonts w:asciiTheme="minorHAnsi" w:hAnsiTheme="minorHAnsi" w:cstheme="minorHAnsi"/>
          <w:lang w:val="pl-PL"/>
        </w:rPr>
        <w:t>;</w:t>
      </w:r>
    </w:p>
    <w:p w14:paraId="7B18548E" w14:textId="087FE054" w:rsidR="00D1128B" w:rsidRPr="000B7E37" w:rsidRDefault="00D1128B" w:rsidP="009F0DEA">
      <w:pPr>
        <w:pStyle w:val="Standard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0B7E37">
        <w:rPr>
          <w:rFonts w:asciiTheme="minorHAnsi" w:eastAsia="Calibri" w:hAnsiTheme="minorHAnsi" w:cstheme="minorHAnsi"/>
          <w:szCs w:val="22"/>
          <w:u w:val="single"/>
          <w:lang w:val="pl-PL" w:eastAsia="en-US"/>
        </w:rPr>
        <w:lastRenderedPageBreak/>
        <w:t>nie był wcześniej użytkowany</w:t>
      </w:r>
      <w:r w:rsidRPr="000B7E37">
        <w:rPr>
          <w:rFonts w:asciiTheme="minorHAnsi" w:eastAsia="Calibri" w:hAnsiTheme="minorHAnsi" w:cstheme="minorHAnsi"/>
          <w:szCs w:val="22"/>
          <w:lang w:val="pl-PL" w:eastAsia="en-US"/>
        </w:rPr>
        <w:t xml:space="preserve"> (w szczególności nie był ujęty w ewidencji środków trwałych Zamawiającego, sprzedawcy lub innego podmiotu).</w:t>
      </w:r>
    </w:p>
    <w:p w14:paraId="721C98B3" w14:textId="77777777" w:rsidR="00994997" w:rsidRPr="000B7E37" w:rsidRDefault="00994997">
      <w:pPr>
        <w:pStyle w:val="Standard"/>
        <w:spacing w:line="276" w:lineRule="auto"/>
        <w:jc w:val="both"/>
        <w:rPr>
          <w:rFonts w:asciiTheme="minorHAnsi" w:hAnsiTheme="minorHAnsi" w:cstheme="minorHAnsi"/>
          <w:lang w:val="pl-PL"/>
        </w:rPr>
      </w:pPr>
    </w:p>
    <w:p w14:paraId="4E1AF487" w14:textId="77777777" w:rsidR="002948A5" w:rsidRPr="000B7E37" w:rsidRDefault="0042744F" w:rsidP="0042744F">
      <w:pPr>
        <w:pStyle w:val="Standard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lang w:val="pl-PL"/>
        </w:rPr>
      </w:pPr>
      <w:r w:rsidRPr="000B7E37">
        <w:rPr>
          <w:rFonts w:asciiTheme="minorHAnsi" w:hAnsiTheme="minorHAnsi" w:cstheme="minorHAnsi"/>
          <w:lang w:val="pl-PL"/>
        </w:rPr>
        <w:t>Wymagania techniczne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3400"/>
        <w:gridCol w:w="1170"/>
        <w:gridCol w:w="4388"/>
      </w:tblGrid>
      <w:tr w:rsidR="000B7E37" w:rsidRPr="000B7E37" w14:paraId="6B7B19A8" w14:textId="77777777" w:rsidTr="00030D12">
        <w:tc>
          <w:tcPr>
            <w:tcW w:w="670" w:type="dxa"/>
          </w:tcPr>
          <w:p w14:paraId="672D8B2C" w14:textId="77777777" w:rsidR="00C64AC8" w:rsidRPr="000B7E37" w:rsidRDefault="00C64AC8" w:rsidP="00030D12">
            <w:pPr>
              <w:pStyle w:val="Standard"/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0B7E37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Lp.</w:t>
            </w:r>
          </w:p>
        </w:tc>
        <w:tc>
          <w:tcPr>
            <w:tcW w:w="3400" w:type="dxa"/>
          </w:tcPr>
          <w:p w14:paraId="59411503" w14:textId="77777777" w:rsidR="00C64AC8" w:rsidRPr="000B7E37" w:rsidRDefault="00C64AC8" w:rsidP="00030D12">
            <w:pPr>
              <w:pStyle w:val="Standard"/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0B7E37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Minimalne wymagania techniczne i funkcjonalne (liczba sztuk: 1)</w:t>
            </w:r>
          </w:p>
        </w:tc>
        <w:tc>
          <w:tcPr>
            <w:tcW w:w="1170" w:type="dxa"/>
          </w:tcPr>
          <w:p w14:paraId="30D001DC" w14:textId="77777777" w:rsidR="00C64AC8" w:rsidRPr="000B7E37" w:rsidRDefault="00C64AC8" w:rsidP="00030D12">
            <w:pPr>
              <w:pStyle w:val="Standard"/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0B7E37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Spełnienie wymagania (TAK/NIE)</w:t>
            </w:r>
          </w:p>
        </w:tc>
        <w:tc>
          <w:tcPr>
            <w:tcW w:w="4388" w:type="dxa"/>
          </w:tcPr>
          <w:p w14:paraId="36E432BC" w14:textId="77777777" w:rsidR="00C64AC8" w:rsidRPr="000B7E37" w:rsidRDefault="00C64AC8" w:rsidP="00030D12">
            <w:pPr>
              <w:pStyle w:val="Standard"/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0B7E37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Uwagi</w:t>
            </w:r>
          </w:p>
        </w:tc>
      </w:tr>
      <w:tr w:rsidR="000B7E37" w:rsidRPr="000B7E37" w14:paraId="0D93DBC6" w14:textId="77777777" w:rsidTr="00030D12">
        <w:tc>
          <w:tcPr>
            <w:tcW w:w="670" w:type="dxa"/>
          </w:tcPr>
          <w:p w14:paraId="6C94272F" w14:textId="77777777" w:rsidR="00C64AC8" w:rsidRPr="000B7E37" w:rsidRDefault="00C64AC8" w:rsidP="00030D12">
            <w:pPr>
              <w:pStyle w:val="Standard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0B7E37">
              <w:rPr>
                <w:rFonts w:ascii="Calibri" w:hAnsi="Calibri" w:cs="Calibri"/>
                <w:sz w:val="20"/>
                <w:szCs w:val="20"/>
                <w:lang w:val="pl-PL"/>
              </w:rPr>
              <w:t>1)</w:t>
            </w:r>
          </w:p>
        </w:tc>
        <w:tc>
          <w:tcPr>
            <w:tcW w:w="3400" w:type="dxa"/>
          </w:tcPr>
          <w:p w14:paraId="23637B70" w14:textId="77777777" w:rsidR="008E3EAA" w:rsidRDefault="008E3EAA" w:rsidP="008E3EAA">
            <w:pPr>
              <w:pStyle w:val="NormalnyWeb1"/>
              <w:spacing w:before="120" w:after="120"/>
              <w:rPr>
                <w:rFonts w:asciiTheme="minorHAnsi" w:eastAsia="DejaVuSans" w:hAnsiTheme="minorHAnsi" w:cstheme="minorHAnsi"/>
                <w:sz w:val="20"/>
                <w:szCs w:val="20"/>
                <w:lang w:eastAsia="ja-JP" w:bidi="fa-IR"/>
              </w:rPr>
            </w:pPr>
            <w:r w:rsidRPr="007E1093">
              <w:rPr>
                <w:rFonts w:asciiTheme="minorHAnsi" w:eastAsia="DejaVuSans" w:hAnsiTheme="minorHAnsi" w:cstheme="minorHAnsi"/>
                <w:sz w:val="20"/>
                <w:szCs w:val="20"/>
                <w:lang w:eastAsia="ja-JP" w:bidi="fa-IR"/>
              </w:rPr>
              <w:t>Uk</w:t>
            </w:r>
            <w:r w:rsidRPr="007E1093">
              <w:rPr>
                <w:rFonts w:asciiTheme="minorHAnsi" w:eastAsia="DejaVuSans" w:hAnsiTheme="minorHAnsi" w:cstheme="minorHAnsi" w:hint="eastAsia"/>
                <w:sz w:val="20"/>
                <w:szCs w:val="20"/>
                <w:lang w:eastAsia="ja-JP" w:bidi="fa-IR"/>
              </w:rPr>
              <w:t>ł</w:t>
            </w:r>
            <w:r w:rsidRPr="007E1093">
              <w:rPr>
                <w:rFonts w:asciiTheme="minorHAnsi" w:eastAsia="DejaVuSans" w:hAnsiTheme="minorHAnsi" w:cstheme="minorHAnsi"/>
                <w:sz w:val="20"/>
                <w:szCs w:val="20"/>
                <w:lang w:eastAsia="ja-JP" w:bidi="fa-IR"/>
              </w:rPr>
              <w:t xml:space="preserve">ad </w:t>
            </w:r>
            <w:proofErr w:type="spellStart"/>
            <w:r w:rsidRPr="007E1093">
              <w:rPr>
                <w:rFonts w:asciiTheme="minorHAnsi" w:eastAsia="DejaVuSans" w:hAnsiTheme="minorHAnsi" w:cstheme="minorHAnsi"/>
                <w:sz w:val="20"/>
                <w:szCs w:val="20"/>
                <w:lang w:eastAsia="ja-JP" w:bidi="fa-IR"/>
              </w:rPr>
              <w:t>Trusted</w:t>
            </w:r>
            <w:proofErr w:type="spellEnd"/>
            <w:r w:rsidRPr="007E1093">
              <w:rPr>
                <w:rFonts w:asciiTheme="minorHAnsi" w:eastAsia="DejaVuSans" w:hAnsiTheme="minorHAnsi" w:cstheme="minorHAnsi"/>
                <w:sz w:val="20"/>
                <w:szCs w:val="20"/>
                <w:lang w:eastAsia="ja-JP" w:bidi="fa-IR"/>
              </w:rPr>
              <w:t xml:space="preserve"> Platform Module 2.0 V3</w:t>
            </w:r>
          </w:p>
          <w:p w14:paraId="0AB0184F" w14:textId="180F70B5" w:rsidR="0012302A" w:rsidRPr="008E3EAA" w:rsidRDefault="0012302A" w:rsidP="008E3EAA">
            <w:pPr>
              <w:pStyle w:val="NormalnyWeb1"/>
              <w:spacing w:before="120" w:after="120"/>
              <w:rPr>
                <w:rFonts w:asciiTheme="minorHAnsi" w:eastAsia="DejaVuSans" w:hAnsiTheme="minorHAnsi" w:cstheme="minorHAnsi"/>
                <w:sz w:val="20"/>
                <w:szCs w:val="20"/>
                <w:lang w:eastAsia="ja-JP" w:bidi="fa-IR"/>
              </w:rPr>
            </w:pPr>
            <w:r w:rsidRPr="000B7E37">
              <w:rPr>
                <w:rFonts w:asciiTheme="minorHAnsi" w:eastAsia="DejaVuSans" w:hAnsiTheme="minorHAnsi" w:cstheme="minorHAnsi"/>
                <w:sz w:val="20"/>
                <w:szCs w:val="20"/>
              </w:rPr>
              <w:t>lub równoważne</w:t>
            </w:r>
          </w:p>
        </w:tc>
        <w:tc>
          <w:tcPr>
            <w:tcW w:w="1170" w:type="dxa"/>
          </w:tcPr>
          <w:p w14:paraId="20A14746" w14:textId="77777777" w:rsidR="00C64AC8" w:rsidRPr="000B7E37" w:rsidRDefault="00C64AC8" w:rsidP="00030D12">
            <w:pPr>
              <w:pStyle w:val="Standard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4388" w:type="dxa"/>
          </w:tcPr>
          <w:p w14:paraId="66380139" w14:textId="77777777" w:rsidR="00C64AC8" w:rsidRPr="000B7E37" w:rsidRDefault="00C64AC8" w:rsidP="00030D12">
            <w:pPr>
              <w:pStyle w:val="Standard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0B7E37" w:rsidRPr="000B7E37" w14:paraId="7489B6A0" w14:textId="77777777" w:rsidTr="00030D12">
        <w:tc>
          <w:tcPr>
            <w:tcW w:w="670" w:type="dxa"/>
          </w:tcPr>
          <w:p w14:paraId="7C62FC44" w14:textId="77777777" w:rsidR="00C64AC8" w:rsidRPr="000B7E37" w:rsidRDefault="00C64AC8" w:rsidP="00030D12">
            <w:pPr>
              <w:pStyle w:val="Standard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0B7E37">
              <w:rPr>
                <w:rFonts w:ascii="Calibri" w:hAnsi="Calibri" w:cs="Calibri"/>
                <w:sz w:val="20"/>
                <w:szCs w:val="20"/>
                <w:lang w:val="pl-PL"/>
              </w:rPr>
              <w:t>2)</w:t>
            </w:r>
          </w:p>
        </w:tc>
        <w:tc>
          <w:tcPr>
            <w:tcW w:w="3400" w:type="dxa"/>
          </w:tcPr>
          <w:p w14:paraId="7C74A586" w14:textId="5BEF53E1" w:rsidR="00C64AC8" w:rsidRPr="008E3EAA" w:rsidRDefault="008E3EAA" w:rsidP="008E3EAA">
            <w:pPr>
              <w:pStyle w:val="NormalnyWeb1"/>
              <w:spacing w:before="120" w:after="120"/>
              <w:rPr>
                <w:rFonts w:asciiTheme="minorHAnsi" w:eastAsia="DejaVuSans" w:hAnsiTheme="minorHAnsi" w:cstheme="minorHAnsi"/>
                <w:sz w:val="20"/>
                <w:szCs w:val="20"/>
              </w:rPr>
            </w:pPr>
            <w:r w:rsidRPr="007E1093">
              <w:rPr>
                <w:rFonts w:asciiTheme="minorHAnsi" w:eastAsia="DejaVuSans" w:hAnsiTheme="minorHAnsi" w:cstheme="minorHAnsi"/>
                <w:sz w:val="20"/>
                <w:szCs w:val="20"/>
              </w:rPr>
              <w:t>Obudowa z maks. 8 dyskami twardymi 2,5"" wymienianymi bez wy</w:t>
            </w:r>
            <w:r w:rsidRPr="007E1093">
              <w:rPr>
                <w:rFonts w:asciiTheme="minorHAnsi" w:eastAsia="DejaVuSans" w:hAnsiTheme="minorHAnsi" w:cstheme="minorHAnsi" w:hint="eastAsia"/>
                <w:sz w:val="20"/>
                <w:szCs w:val="20"/>
              </w:rPr>
              <w:t>łą</w:t>
            </w:r>
            <w:r w:rsidRPr="007E1093">
              <w:rPr>
                <w:rFonts w:asciiTheme="minorHAnsi" w:eastAsia="DejaVuSans" w:hAnsiTheme="minorHAnsi" w:cstheme="minorHAnsi"/>
                <w:sz w:val="20"/>
                <w:szCs w:val="20"/>
              </w:rPr>
              <w:t>czania systemu</w:t>
            </w:r>
            <w:r w:rsidRPr="008E3EAA">
              <w:rPr>
                <w:rFonts w:asciiTheme="minorHAnsi" w:eastAsia="DejaVuSans" w:hAnsiTheme="minorHAnsi" w:cstheme="minorHAnsi"/>
                <w:sz w:val="20"/>
                <w:szCs w:val="20"/>
              </w:rPr>
              <w:t xml:space="preserve"> </w:t>
            </w:r>
            <w:r w:rsidR="0012302A" w:rsidRPr="000B7E37">
              <w:rPr>
                <w:rFonts w:asciiTheme="minorHAnsi" w:eastAsia="DejaVuSans" w:hAnsiTheme="minorHAnsi" w:cstheme="minorHAnsi"/>
                <w:sz w:val="20"/>
                <w:szCs w:val="20"/>
              </w:rPr>
              <w:t>lub równoważne</w:t>
            </w:r>
          </w:p>
        </w:tc>
        <w:tc>
          <w:tcPr>
            <w:tcW w:w="1170" w:type="dxa"/>
          </w:tcPr>
          <w:p w14:paraId="21FF0A61" w14:textId="77777777" w:rsidR="00C64AC8" w:rsidRPr="000B7E37" w:rsidRDefault="00C64AC8" w:rsidP="00030D12">
            <w:pPr>
              <w:pStyle w:val="Standard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4388" w:type="dxa"/>
          </w:tcPr>
          <w:p w14:paraId="503DF917" w14:textId="77777777" w:rsidR="00C64AC8" w:rsidRPr="000B7E37" w:rsidRDefault="00C64AC8" w:rsidP="00030D12">
            <w:pPr>
              <w:pStyle w:val="Standard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0B7E37" w:rsidRPr="000B7E37" w14:paraId="0FB9FEC4" w14:textId="77777777" w:rsidTr="00030D12">
        <w:tc>
          <w:tcPr>
            <w:tcW w:w="670" w:type="dxa"/>
          </w:tcPr>
          <w:p w14:paraId="62301F12" w14:textId="77777777" w:rsidR="00C64AC8" w:rsidRPr="000B7E37" w:rsidRDefault="00C64AC8" w:rsidP="00030D12">
            <w:pPr>
              <w:pStyle w:val="Standard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0B7E37">
              <w:rPr>
                <w:rFonts w:ascii="Calibri" w:hAnsi="Calibri" w:cs="Calibri"/>
                <w:sz w:val="20"/>
                <w:szCs w:val="20"/>
                <w:lang w:val="pl-PL"/>
              </w:rPr>
              <w:t>3)</w:t>
            </w:r>
          </w:p>
        </w:tc>
        <w:tc>
          <w:tcPr>
            <w:tcW w:w="3400" w:type="dxa"/>
          </w:tcPr>
          <w:p w14:paraId="6B24D49F" w14:textId="1E74332A" w:rsidR="00C64AC8" w:rsidRPr="008E3EAA" w:rsidRDefault="008E3EAA" w:rsidP="008E3EAA">
            <w:pPr>
              <w:pStyle w:val="NormalnyWeb1"/>
              <w:spacing w:before="120" w:after="120"/>
              <w:rPr>
                <w:rFonts w:cstheme="minorHAnsi"/>
                <w:b/>
                <w:bCs/>
                <w:color w:val="EE0000"/>
              </w:rPr>
            </w:pPr>
            <w:r w:rsidRPr="007E1093">
              <w:rPr>
                <w:rFonts w:asciiTheme="minorHAnsi" w:eastAsia="DejaVuSans" w:hAnsiTheme="minorHAnsi" w:cstheme="minorHAnsi"/>
                <w:sz w:val="20"/>
                <w:szCs w:val="20"/>
              </w:rPr>
              <w:t>1 x Intel Xeon E-2336, 2,9GHz, 12MB pami</w:t>
            </w:r>
            <w:r w:rsidRPr="007E1093">
              <w:rPr>
                <w:rFonts w:asciiTheme="minorHAnsi" w:eastAsia="DejaVuSans" w:hAnsiTheme="minorHAnsi" w:cstheme="minorHAnsi" w:hint="eastAsia"/>
                <w:sz w:val="20"/>
                <w:szCs w:val="20"/>
              </w:rPr>
              <w:t>ę</w:t>
            </w:r>
            <w:r w:rsidRPr="007E1093">
              <w:rPr>
                <w:rFonts w:asciiTheme="minorHAnsi" w:eastAsia="DejaVuSans" w:hAnsiTheme="minorHAnsi" w:cstheme="minorHAnsi"/>
                <w:sz w:val="20"/>
                <w:szCs w:val="20"/>
              </w:rPr>
              <w:t>ci podr</w:t>
            </w:r>
            <w:r w:rsidRPr="007E1093">
              <w:rPr>
                <w:rFonts w:asciiTheme="minorHAnsi" w:eastAsia="DejaVuSans" w:hAnsiTheme="minorHAnsi" w:cstheme="minorHAnsi" w:hint="eastAsia"/>
                <w:sz w:val="20"/>
                <w:szCs w:val="20"/>
              </w:rPr>
              <w:t>ę</w:t>
            </w:r>
            <w:r w:rsidRPr="007E1093">
              <w:rPr>
                <w:rFonts w:asciiTheme="minorHAnsi" w:eastAsia="DejaVuSans" w:hAnsiTheme="minorHAnsi" w:cstheme="minorHAnsi"/>
                <w:sz w:val="20"/>
                <w:szCs w:val="20"/>
              </w:rPr>
              <w:t>cznej, 6 rdzeni/12 w</w:t>
            </w:r>
            <w:r w:rsidRPr="007E1093">
              <w:rPr>
                <w:rFonts w:asciiTheme="minorHAnsi" w:eastAsia="DejaVuSans" w:hAnsiTheme="minorHAnsi" w:cstheme="minorHAnsi" w:hint="eastAsia"/>
                <w:sz w:val="20"/>
                <w:szCs w:val="20"/>
              </w:rPr>
              <w:t>ą</w:t>
            </w:r>
            <w:r w:rsidRPr="007E1093">
              <w:rPr>
                <w:rFonts w:asciiTheme="minorHAnsi" w:eastAsia="DejaVuSans" w:hAnsiTheme="minorHAnsi" w:cstheme="minorHAnsi"/>
                <w:sz w:val="20"/>
                <w:szCs w:val="20"/>
              </w:rPr>
              <w:t>tk</w:t>
            </w:r>
            <w:r w:rsidRPr="007E1093">
              <w:rPr>
                <w:rFonts w:asciiTheme="minorHAnsi" w:eastAsia="DejaVuSans" w:hAnsiTheme="minorHAnsi" w:cstheme="minorHAnsi" w:hint="eastAsia"/>
                <w:sz w:val="20"/>
                <w:szCs w:val="20"/>
              </w:rPr>
              <w:t>ó</w:t>
            </w:r>
            <w:r w:rsidRPr="007E1093">
              <w:rPr>
                <w:rFonts w:asciiTheme="minorHAnsi" w:eastAsia="DejaVuSans" w:hAnsiTheme="minorHAnsi" w:cstheme="minorHAnsi"/>
                <w:sz w:val="20"/>
                <w:szCs w:val="20"/>
              </w:rPr>
              <w:t>w, Turbo (65W), 3200MT/s</w:t>
            </w:r>
            <w:r w:rsidRPr="008E3EAA">
              <w:rPr>
                <w:rFonts w:asciiTheme="minorHAnsi" w:eastAsia="DejaVuSans" w:hAnsiTheme="minorHAnsi" w:cstheme="minorHAnsi"/>
                <w:sz w:val="20"/>
                <w:szCs w:val="20"/>
              </w:rPr>
              <w:t xml:space="preserve"> lub równoważne</w:t>
            </w:r>
          </w:p>
        </w:tc>
        <w:tc>
          <w:tcPr>
            <w:tcW w:w="1170" w:type="dxa"/>
          </w:tcPr>
          <w:p w14:paraId="7EFDC4DB" w14:textId="77777777" w:rsidR="00C64AC8" w:rsidRPr="000B7E37" w:rsidRDefault="00C64AC8" w:rsidP="00030D12">
            <w:pPr>
              <w:pStyle w:val="Standard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4388" w:type="dxa"/>
          </w:tcPr>
          <w:p w14:paraId="6875F161" w14:textId="77777777" w:rsidR="00C64AC8" w:rsidRPr="000B7E37" w:rsidRDefault="00C64AC8" w:rsidP="00030D12">
            <w:pPr>
              <w:pStyle w:val="Standard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0B7E37" w:rsidRPr="000B7E37" w14:paraId="16F78B13" w14:textId="77777777" w:rsidTr="00030D12">
        <w:tc>
          <w:tcPr>
            <w:tcW w:w="670" w:type="dxa"/>
          </w:tcPr>
          <w:p w14:paraId="6D6F6796" w14:textId="7D2D6779" w:rsidR="00C64AC8" w:rsidRPr="000B7E37" w:rsidRDefault="00F1521D" w:rsidP="00030D12">
            <w:pPr>
              <w:pStyle w:val="Standard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0B7E37">
              <w:rPr>
                <w:rFonts w:ascii="Calibri" w:hAnsi="Calibri" w:cs="Calibri"/>
                <w:sz w:val="20"/>
                <w:szCs w:val="20"/>
                <w:lang w:val="pl-PL"/>
              </w:rPr>
              <w:t>4</w:t>
            </w:r>
            <w:r w:rsidR="00C64AC8" w:rsidRPr="000B7E37">
              <w:rPr>
                <w:rFonts w:ascii="Calibri" w:hAnsi="Calibri" w:cs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3400" w:type="dxa"/>
          </w:tcPr>
          <w:p w14:paraId="65E5E325" w14:textId="0392D2D4" w:rsidR="00C64AC8" w:rsidRPr="00104C63" w:rsidRDefault="008D1BC4" w:rsidP="008D1BC4">
            <w:pPr>
              <w:pStyle w:val="NormalnyWeb1"/>
              <w:spacing w:before="120" w:after="120"/>
              <w:rPr>
                <w:rFonts w:asciiTheme="minorHAnsi" w:hAnsiTheme="minorHAnsi" w:cstheme="minorHAnsi"/>
                <w:color w:val="EE0000"/>
                <w:sz w:val="20"/>
                <w:szCs w:val="20"/>
              </w:rPr>
            </w:pPr>
            <w:r w:rsidRPr="007E1093">
              <w:rPr>
                <w:rFonts w:asciiTheme="minorHAnsi" w:hAnsiTheme="minorHAnsi" w:cstheme="minorHAnsi"/>
                <w:sz w:val="20"/>
                <w:szCs w:val="20"/>
              </w:rPr>
              <w:t>2 x 32GB pamięci UDIMM, 3200MT/s, ECC</w:t>
            </w:r>
            <w:r w:rsidRPr="00104C63">
              <w:rPr>
                <w:rFonts w:asciiTheme="minorHAnsi" w:hAnsiTheme="minorHAnsi" w:cstheme="minorHAnsi"/>
                <w:sz w:val="20"/>
                <w:szCs w:val="20"/>
              </w:rPr>
              <w:t xml:space="preserve"> lub równoważne</w:t>
            </w:r>
          </w:p>
        </w:tc>
        <w:tc>
          <w:tcPr>
            <w:tcW w:w="1170" w:type="dxa"/>
          </w:tcPr>
          <w:p w14:paraId="3F47F3CF" w14:textId="77777777" w:rsidR="00C64AC8" w:rsidRPr="000B7E37" w:rsidRDefault="00C64AC8" w:rsidP="00030D12">
            <w:pPr>
              <w:pStyle w:val="Standard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4388" w:type="dxa"/>
          </w:tcPr>
          <w:p w14:paraId="46611F38" w14:textId="77777777" w:rsidR="00C64AC8" w:rsidRPr="000B7E37" w:rsidRDefault="00C64AC8" w:rsidP="00030D12">
            <w:pPr>
              <w:pStyle w:val="Standard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0B7E37" w:rsidRPr="000B7E37" w14:paraId="7509912A" w14:textId="77777777" w:rsidTr="00030D12">
        <w:tc>
          <w:tcPr>
            <w:tcW w:w="670" w:type="dxa"/>
          </w:tcPr>
          <w:p w14:paraId="319F28AD" w14:textId="382E1187" w:rsidR="00C64AC8" w:rsidRPr="000B7E37" w:rsidRDefault="00F1521D" w:rsidP="00030D12">
            <w:pPr>
              <w:pStyle w:val="Standard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0B7E37">
              <w:rPr>
                <w:rFonts w:ascii="Calibri" w:hAnsi="Calibri" w:cs="Calibri"/>
                <w:sz w:val="20"/>
                <w:szCs w:val="20"/>
                <w:lang w:val="pl-PL"/>
              </w:rPr>
              <w:t>5</w:t>
            </w:r>
            <w:r w:rsidR="00C64AC8" w:rsidRPr="000B7E37">
              <w:rPr>
                <w:rFonts w:ascii="Calibri" w:hAnsi="Calibri" w:cs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3400" w:type="dxa"/>
          </w:tcPr>
          <w:p w14:paraId="41E84758" w14:textId="3BE7F034" w:rsidR="00C64AC8" w:rsidRPr="00104C63" w:rsidRDefault="008D1BC4" w:rsidP="008D1BC4">
            <w:pPr>
              <w:pStyle w:val="NormalnyWeb1"/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7E1093">
              <w:rPr>
                <w:rFonts w:asciiTheme="minorHAnsi" w:hAnsiTheme="minorHAnsi" w:cstheme="minorHAnsi"/>
                <w:sz w:val="20"/>
                <w:szCs w:val="20"/>
              </w:rPr>
              <w:t>RAID 1 + nieskonfigurowany RAID</w:t>
            </w:r>
            <w:r w:rsidRPr="00104C6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B7E37" w:rsidRPr="00104C63">
              <w:rPr>
                <w:rFonts w:asciiTheme="minorHAnsi" w:eastAsia="DejaVuSans" w:hAnsiTheme="minorHAnsi" w:cstheme="minorHAnsi"/>
                <w:sz w:val="20"/>
                <w:szCs w:val="20"/>
              </w:rPr>
              <w:t>l</w:t>
            </w:r>
            <w:r w:rsidR="00D1521B" w:rsidRPr="00104C63">
              <w:rPr>
                <w:rFonts w:asciiTheme="minorHAnsi" w:eastAsia="DejaVuSans" w:hAnsiTheme="minorHAnsi" w:cstheme="minorHAnsi"/>
                <w:sz w:val="20"/>
                <w:szCs w:val="20"/>
              </w:rPr>
              <w:t>ub równoważny</w:t>
            </w:r>
          </w:p>
        </w:tc>
        <w:tc>
          <w:tcPr>
            <w:tcW w:w="1170" w:type="dxa"/>
          </w:tcPr>
          <w:p w14:paraId="0705D449" w14:textId="77777777" w:rsidR="00C64AC8" w:rsidRPr="000B7E37" w:rsidRDefault="00C64AC8" w:rsidP="00030D12">
            <w:pPr>
              <w:pStyle w:val="Standard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4388" w:type="dxa"/>
          </w:tcPr>
          <w:p w14:paraId="05ADBBC8" w14:textId="77777777" w:rsidR="00C64AC8" w:rsidRPr="000B7E37" w:rsidRDefault="00C64AC8" w:rsidP="00030D12">
            <w:pPr>
              <w:pStyle w:val="Standard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0B7E37" w:rsidRPr="000B7E37" w14:paraId="3E751921" w14:textId="77777777" w:rsidTr="00030D12">
        <w:tc>
          <w:tcPr>
            <w:tcW w:w="670" w:type="dxa"/>
          </w:tcPr>
          <w:p w14:paraId="0B12EA3A" w14:textId="28F25A2B" w:rsidR="00C64AC8" w:rsidRPr="000B7E37" w:rsidRDefault="00F1521D" w:rsidP="00030D12">
            <w:pPr>
              <w:pStyle w:val="Standard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0B7E37">
              <w:rPr>
                <w:rFonts w:ascii="Calibri" w:hAnsi="Calibri" w:cs="Calibri"/>
                <w:sz w:val="20"/>
                <w:szCs w:val="20"/>
                <w:lang w:val="pl-PL"/>
              </w:rPr>
              <w:t>6</w:t>
            </w:r>
            <w:r w:rsidR="00C64AC8" w:rsidRPr="000B7E37">
              <w:rPr>
                <w:rFonts w:ascii="Calibri" w:hAnsi="Calibri" w:cs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3400" w:type="dxa"/>
          </w:tcPr>
          <w:p w14:paraId="6FB0712F" w14:textId="21A14F92" w:rsidR="00C64AC8" w:rsidRPr="00104C63" w:rsidRDefault="008D1BC4" w:rsidP="008D1BC4">
            <w:pPr>
              <w:pStyle w:val="NormalnyWeb1"/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7E1093">
              <w:rPr>
                <w:rFonts w:asciiTheme="minorHAnsi" w:hAnsiTheme="minorHAnsi" w:cstheme="minorHAnsi"/>
                <w:sz w:val="20"/>
                <w:szCs w:val="20"/>
              </w:rPr>
              <w:t>PERC H355 Adapter</w:t>
            </w:r>
            <w:r w:rsidRPr="00104C6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B5F0D" w:rsidRPr="00104C63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lub równoważny</w:t>
            </w:r>
          </w:p>
        </w:tc>
        <w:tc>
          <w:tcPr>
            <w:tcW w:w="1170" w:type="dxa"/>
          </w:tcPr>
          <w:p w14:paraId="5EF3082A" w14:textId="77777777" w:rsidR="00C64AC8" w:rsidRPr="000B7E37" w:rsidRDefault="00C64AC8" w:rsidP="00030D12">
            <w:pPr>
              <w:pStyle w:val="Standard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4388" w:type="dxa"/>
          </w:tcPr>
          <w:p w14:paraId="2C8D2945" w14:textId="77777777" w:rsidR="00C64AC8" w:rsidRPr="000B7E37" w:rsidRDefault="00C64AC8" w:rsidP="00030D12">
            <w:pPr>
              <w:pStyle w:val="Standard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0B7E37" w:rsidRPr="000B7E37" w14:paraId="6032608A" w14:textId="77777777" w:rsidTr="00030D12">
        <w:tc>
          <w:tcPr>
            <w:tcW w:w="670" w:type="dxa"/>
          </w:tcPr>
          <w:p w14:paraId="2F5AAF05" w14:textId="1EB46995" w:rsidR="000B7E37" w:rsidRPr="000B7E37" w:rsidRDefault="000B7E37" w:rsidP="00030D12">
            <w:pPr>
              <w:pStyle w:val="Standard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0B7E37">
              <w:rPr>
                <w:rFonts w:ascii="Calibri" w:hAnsi="Calibri" w:cs="Calibri"/>
                <w:sz w:val="20"/>
                <w:szCs w:val="20"/>
                <w:lang w:val="pl-PL"/>
              </w:rPr>
              <w:t>7)</w:t>
            </w:r>
          </w:p>
        </w:tc>
        <w:tc>
          <w:tcPr>
            <w:tcW w:w="3400" w:type="dxa"/>
          </w:tcPr>
          <w:p w14:paraId="44F928D6" w14:textId="043A3186" w:rsidR="000B7E37" w:rsidRPr="00104C63" w:rsidRDefault="008D1BC4" w:rsidP="008D1BC4">
            <w:pPr>
              <w:pStyle w:val="NormalnyWeb1"/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7E1093">
              <w:rPr>
                <w:rFonts w:asciiTheme="minorHAnsi" w:hAnsiTheme="minorHAnsi" w:cstheme="minorHAnsi"/>
                <w:sz w:val="20"/>
                <w:szCs w:val="20"/>
              </w:rPr>
              <w:t xml:space="preserve">2 x 600GB SAS 12Gb/s 512n 15tys. </w:t>
            </w:r>
            <w:proofErr w:type="spellStart"/>
            <w:r w:rsidRPr="007E1093">
              <w:rPr>
                <w:rFonts w:asciiTheme="minorHAnsi" w:hAnsiTheme="minorHAnsi" w:cstheme="minorHAnsi"/>
                <w:sz w:val="20"/>
                <w:szCs w:val="20"/>
              </w:rPr>
              <w:t>obr</w:t>
            </w:r>
            <w:proofErr w:type="spellEnd"/>
            <w:r w:rsidRPr="007E1093">
              <w:rPr>
                <w:rFonts w:asciiTheme="minorHAnsi" w:hAnsiTheme="minorHAnsi" w:cstheme="minorHAnsi"/>
                <w:sz w:val="20"/>
                <w:szCs w:val="20"/>
              </w:rPr>
              <w:t>./min 2,5-calowy dysk twardy wymieniany bez wyłączania systemu</w:t>
            </w:r>
            <w:r w:rsidRPr="00104C6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B7E37" w:rsidRPr="00104C63">
              <w:rPr>
                <w:rFonts w:asciiTheme="minorHAnsi" w:eastAsia="DejaVuSans" w:hAnsiTheme="minorHAnsi" w:cstheme="minorHAnsi"/>
                <w:sz w:val="20"/>
                <w:szCs w:val="20"/>
              </w:rPr>
              <w:t>lub równoważny</w:t>
            </w:r>
          </w:p>
        </w:tc>
        <w:tc>
          <w:tcPr>
            <w:tcW w:w="1170" w:type="dxa"/>
          </w:tcPr>
          <w:p w14:paraId="25A0614D" w14:textId="77777777" w:rsidR="000B7E37" w:rsidRPr="000B7E37" w:rsidRDefault="000B7E37" w:rsidP="00030D12">
            <w:pPr>
              <w:pStyle w:val="Standard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4388" w:type="dxa"/>
          </w:tcPr>
          <w:p w14:paraId="14C18C5C" w14:textId="77777777" w:rsidR="000B7E37" w:rsidRPr="000B7E37" w:rsidRDefault="000B7E37" w:rsidP="00030D12">
            <w:pPr>
              <w:pStyle w:val="Standard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0B7E37" w:rsidRPr="000B7E37" w14:paraId="20B4D9C4" w14:textId="77777777" w:rsidTr="00030D12">
        <w:tc>
          <w:tcPr>
            <w:tcW w:w="670" w:type="dxa"/>
          </w:tcPr>
          <w:p w14:paraId="2D51D165" w14:textId="110F3735" w:rsidR="00C64AC8" w:rsidRPr="000B7E37" w:rsidRDefault="000B7E37" w:rsidP="00030D12">
            <w:pPr>
              <w:pStyle w:val="Standard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sz w:val="20"/>
                <w:szCs w:val="20"/>
                <w:lang w:val="pl-PL"/>
              </w:rPr>
              <w:t>8)</w:t>
            </w:r>
          </w:p>
        </w:tc>
        <w:tc>
          <w:tcPr>
            <w:tcW w:w="3400" w:type="dxa"/>
          </w:tcPr>
          <w:p w14:paraId="36DAD154" w14:textId="77106B84" w:rsidR="00C64AC8" w:rsidRPr="00104C63" w:rsidRDefault="008D1BC4" w:rsidP="008D1BC4">
            <w:pPr>
              <w:pStyle w:val="NormalnyWeb1"/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7E1093">
              <w:rPr>
                <w:rFonts w:asciiTheme="minorHAnsi" w:hAnsiTheme="minorHAnsi" w:cstheme="minorHAnsi"/>
                <w:sz w:val="20"/>
                <w:szCs w:val="20"/>
              </w:rPr>
              <w:t xml:space="preserve">1 x 2,4TB SAS ISE 12Gb/s 10 tys. </w:t>
            </w:r>
            <w:proofErr w:type="spellStart"/>
            <w:r w:rsidRPr="007E1093">
              <w:rPr>
                <w:rFonts w:asciiTheme="minorHAnsi" w:hAnsiTheme="minorHAnsi" w:cstheme="minorHAnsi"/>
                <w:sz w:val="20"/>
                <w:szCs w:val="20"/>
              </w:rPr>
              <w:t>obr</w:t>
            </w:r>
            <w:proofErr w:type="spellEnd"/>
            <w:r w:rsidRPr="007E1093">
              <w:rPr>
                <w:rFonts w:asciiTheme="minorHAnsi" w:hAnsiTheme="minorHAnsi" w:cstheme="minorHAnsi"/>
                <w:sz w:val="20"/>
                <w:szCs w:val="20"/>
              </w:rPr>
              <w:t>./min 512e 2,5"" dysk twardy wymieniany bez wyłączania systemu</w:t>
            </w:r>
            <w:r w:rsidRPr="00104C6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B7E37" w:rsidRPr="00104C63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l</w:t>
            </w:r>
            <w:r w:rsidR="00D1521B" w:rsidRPr="00104C63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ub równoważny</w:t>
            </w:r>
          </w:p>
        </w:tc>
        <w:tc>
          <w:tcPr>
            <w:tcW w:w="1170" w:type="dxa"/>
          </w:tcPr>
          <w:p w14:paraId="039D61DB" w14:textId="77777777" w:rsidR="00C64AC8" w:rsidRPr="000B7E37" w:rsidRDefault="00C64AC8" w:rsidP="00030D12">
            <w:pPr>
              <w:pStyle w:val="Standard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4388" w:type="dxa"/>
          </w:tcPr>
          <w:p w14:paraId="47BFB5F9" w14:textId="77777777" w:rsidR="00C64AC8" w:rsidRPr="000B7E37" w:rsidRDefault="00C64AC8" w:rsidP="00030D12">
            <w:pPr>
              <w:pStyle w:val="Standard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0B7E37" w:rsidRPr="000B7E37" w14:paraId="0DD47243" w14:textId="77777777" w:rsidTr="00030D12">
        <w:tc>
          <w:tcPr>
            <w:tcW w:w="670" w:type="dxa"/>
          </w:tcPr>
          <w:p w14:paraId="5512F28B" w14:textId="2DD2407C" w:rsidR="00C64AC8" w:rsidRPr="000B7E37" w:rsidRDefault="000B7E37" w:rsidP="00030D12">
            <w:pPr>
              <w:pStyle w:val="Standard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sz w:val="20"/>
                <w:szCs w:val="20"/>
                <w:lang w:val="pl-PL"/>
              </w:rPr>
              <w:t>9</w:t>
            </w:r>
            <w:r w:rsidR="00C64AC8" w:rsidRPr="000B7E37">
              <w:rPr>
                <w:rFonts w:ascii="Calibri" w:hAnsi="Calibri" w:cs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3400" w:type="dxa"/>
          </w:tcPr>
          <w:p w14:paraId="52EF9D21" w14:textId="4F47DB4C" w:rsidR="00C64AC8" w:rsidRPr="00104C63" w:rsidRDefault="008D1BC4" w:rsidP="008D1BC4">
            <w:pPr>
              <w:pStyle w:val="NormalnyWeb1"/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7E1093">
              <w:rPr>
                <w:rFonts w:asciiTheme="minorHAnsi" w:hAnsiTheme="minorHAnsi" w:cstheme="minorHAnsi"/>
                <w:sz w:val="20"/>
                <w:szCs w:val="20"/>
              </w:rPr>
              <w:t>iDRAC9 Enterprise piętnastej generacji</w:t>
            </w:r>
            <w:r w:rsidRPr="00104C6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1521B" w:rsidRPr="00104C63">
              <w:rPr>
                <w:rFonts w:asciiTheme="minorHAnsi" w:eastAsia="DejaVuSans" w:hAnsiTheme="minorHAnsi" w:cstheme="minorHAnsi"/>
                <w:sz w:val="20"/>
                <w:szCs w:val="20"/>
              </w:rPr>
              <w:t>lub równoważny</w:t>
            </w:r>
          </w:p>
        </w:tc>
        <w:tc>
          <w:tcPr>
            <w:tcW w:w="1170" w:type="dxa"/>
          </w:tcPr>
          <w:p w14:paraId="4D6BE4A3" w14:textId="77777777" w:rsidR="00C64AC8" w:rsidRPr="000B7E37" w:rsidRDefault="00C64AC8" w:rsidP="00030D12">
            <w:pPr>
              <w:pStyle w:val="Standard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4388" w:type="dxa"/>
          </w:tcPr>
          <w:p w14:paraId="3F2F1F66" w14:textId="77777777" w:rsidR="00C64AC8" w:rsidRPr="000B7E37" w:rsidRDefault="00C64AC8" w:rsidP="00030D12">
            <w:pPr>
              <w:pStyle w:val="Standard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0B7E37" w:rsidRPr="000B7E37" w14:paraId="36619592" w14:textId="77777777" w:rsidTr="00030D12">
        <w:tc>
          <w:tcPr>
            <w:tcW w:w="670" w:type="dxa"/>
          </w:tcPr>
          <w:p w14:paraId="2A301E87" w14:textId="1BB9E40E" w:rsidR="00C64AC8" w:rsidRPr="000B7E37" w:rsidRDefault="000B7E37" w:rsidP="00030D12">
            <w:pPr>
              <w:pStyle w:val="Standard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sz w:val="20"/>
                <w:szCs w:val="20"/>
                <w:lang w:val="pl-PL"/>
              </w:rPr>
              <w:t>10</w:t>
            </w:r>
            <w:r w:rsidR="00C64AC8" w:rsidRPr="000B7E37">
              <w:rPr>
                <w:rFonts w:ascii="Calibri" w:hAnsi="Calibri" w:cs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3400" w:type="dxa"/>
          </w:tcPr>
          <w:p w14:paraId="130FDEA3" w14:textId="441E5EC2" w:rsidR="00C64AC8" w:rsidRPr="00104C63" w:rsidRDefault="008D1BC4" w:rsidP="008D1BC4">
            <w:pPr>
              <w:pStyle w:val="NormalnyWeb1"/>
              <w:spacing w:before="120" w:after="120"/>
              <w:rPr>
                <w:rFonts w:asciiTheme="minorHAnsi" w:hAnsiTheme="minorHAnsi" w:cstheme="minorHAnsi"/>
                <w:color w:val="EE0000"/>
                <w:sz w:val="20"/>
                <w:szCs w:val="20"/>
              </w:rPr>
            </w:pPr>
            <w:r w:rsidRPr="007E1093">
              <w:rPr>
                <w:rFonts w:asciiTheme="minorHAnsi" w:hAnsiTheme="minorHAnsi" w:cstheme="minorHAnsi"/>
                <w:sz w:val="20"/>
                <w:szCs w:val="20"/>
              </w:rPr>
              <w:t>Podwójny nadmiarowy zasilacz z możliwością wymiany bez wyłączania systemu (1+1), 600W</w:t>
            </w:r>
            <w:r w:rsidRPr="00104C6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E0142" w:rsidRPr="00104C63">
              <w:rPr>
                <w:rFonts w:asciiTheme="minorHAnsi" w:eastAsia="DejaVuSans" w:hAnsiTheme="minorHAnsi" w:cstheme="minorHAnsi"/>
                <w:sz w:val="20"/>
                <w:szCs w:val="20"/>
              </w:rPr>
              <w:t>l</w:t>
            </w:r>
            <w:r w:rsidR="00683AEC" w:rsidRPr="00104C63">
              <w:rPr>
                <w:rFonts w:asciiTheme="minorHAnsi" w:eastAsia="DejaVuSans" w:hAnsiTheme="minorHAnsi" w:cstheme="minorHAnsi"/>
                <w:sz w:val="20"/>
                <w:szCs w:val="20"/>
              </w:rPr>
              <w:t>ub równoważny</w:t>
            </w:r>
          </w:p>
        </w:tc>
        <w:tc>
          <w:tcPr>
            <w:tcW w:w="1170" w:type="dxa"/>
          </w:tcPr>
          <w:p w14:paraId="62DCD287" w14:textId="77777777" w:rsidR="00C64AC8" w:rsidRPr="000B7E37" w:rsidRDefault="00C64AC8" w:rsidP="00030D12">
            <w:pPr>
              <w:pStyle w:val="Standard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4388" w:type="dxa"/>
          </w:tcPr>
          <w:p w14:paraId="4C85718A" w14:textId="77777777" w:rsidR="00C64AC8" w:rsidRPr="000B7E37" w:rsidRDefault="00C64AC8" w:rsidP="00030D12">
            <w:pPr>
              <w:pStyle w:val="Standard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0B7E37" w:rsidRPr="000B7E37" w14:paraId="1C89D2C7" w14:textId="77777777" w:rsidTr="00030D12">
        <w:tc>
          <w:tcPr>
            <w:tcW w:w="670" w:type="dxa"/>
          </w:tcPr>
          <w:p w14:paraId="58B3E518" w14:textId="0BAC02EF" w:rsidR="00C64AC8" w:rsidRPr="000B7E37" w:rsidRDefault="00F1521D" w:rsidP="00030D12">
            <w:pPr>
              <w:pStyle w:val="Standard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0B7E37">
              <w:rPr>
                <w:rFonts w:ascii="Calibri" w:hAnsi="Calibri" w:cs="Calibri"/>
                <w:sz w:val="20"/>
                <w:szCs w:val="20"/>
                <w:lang w:val="pl-PL"/>
              </w:rPr>
              <w:lastRenderedPageBreak/>
              <w:t>1</w:t>
            </w:r>
            <w:r w:rsidR="000B7E37">
              <w:rPr>
                <w:rFonts w:ascii="Calibri" w:hAnsi="Calibri" w:cs="Calibri"/>
                <w:sz w:val="20"/>
                <w:szCs w:val="20"/>
                <w:lang w:val="pl-PL"/>
              </w:rPr>
              <w:t>1</w:t>
            </w:r>
            <w:r w:rsidR="00C64AC8" w:rsidRPr="000B7E37">
              <w:rPr>
                <w:rFonts w:ascii="Calibri" w:hAnsi="Calibri" w:cs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3400" w:type="dxa"/>
          </w:tcPr>
          <w:p w14:paraId="0868A882" w14:textId="44E9AE7C" w:rsidR="00C64AC8" w:rsidRPr="00104C63" w:rsidRDefault="008D1BC4" w:rsidP="008D1BC4">
            <w:pPr>
              <w:pStyle w:val="NormalnyWeb1"/>
              <w:spacing w:before="120" w:after="12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7E1093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Riser Config 0, 1 x8, 1 x16 slots</w:t>
            </w:r>
            <w:r w:rsidRPr="00104C63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r w:rsidR="00683AEC" w:rsidRPr="00104C63">
              <w:rPr>
                <w:rFonts w:asciiTheme="minorHAnsi" w:eastAsia="DejaVuSans" w:hAnsiTheme="minorHAnsi" w:cstheme="minorHAnsi"/>
                <w:sz w:val="20"/>
                <w:szCs w:val="20"/>
              </w:rPr>
              <w:t>lub równoważny</w:t>
            </w:r>
          </w:p>
        </w:tc>
        <w:tc>
          <w:tcPr>
            <w:tcW w:w="1170" w:type="dxa"/>
          </w:tcPr>
          <w:p w14:paraId="32152E16" w14:textId="77777777" w:rsidR="00C64AC8" w:rsidRPr="000B7E37" w:rsidRDefault="00C64AC8" w:rsidP="00030D12">
            <w:pPr>
              <w:pStyle w:val="Standard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4388" w:type="dxa"/>
          </w:tcPr>
          <w:p w14:paraId="7195D7EF" w14:textId="77777777" w:rsidR="00C64AC8" w:rsidRPr="000B7E37" w:rsidRDefault="00C64AC8" w:rsidP="00030D12">
            <w:pPr>
              <w:pStyle w:val="Standard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0B7E37" w:rsidRPr="00E728AA" w14:paraId="61530A88" w14:textId="77777777" w:rsidTr="00030D12">
        <w:tc>
          <w:tcPr>
            <w:tcW w:w="670" w:type="dxa"/>
          </w:tcPr>
          <w:p w14:paraId="6E67E5F2" w14:textId="47E4A23B" w:rsidR="00C64AC8" w:rsidRPr="000B7E37" w:rsidRDefault="00C64AC8" w:rsidP="00030D12">
            <w:pPr>
              <w:pStyle w:val="Standard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0B7E37">
              <w:rPr>
                <w:rFonts w:ascii="Calibri" w:hAnsi="Calibri" w:cs="Calibri"/>
                <w:sz w:val="20"/>
                <w:szCs w:val="20"/>
                <w:lang w:val="pl-PL"/>
              </w:rPr>
              <w:t>1</w:t>
            </w:r>
            <w:r w:rsidR="000B7E37">
              <w:rPr>
                <w:rFonts w:ascii="Calibri" w:hAnsi="Calibri" w:cs="Calibri"/>
                <w:sz w:val="20"/>
                <w:szCs w:val="20"/>
                <w:lang w:val="pl-PL"/>
              </w:rPr>
              <w:t>2</w:t>
            </w:r>
            <w:r w:rsidRPr="000B7E37">
              <w:rPr>
                <w:rFonts w:ascii="Calibri" w:hAnsi="Calibri" w:cs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3400" w:type="dxa"/>
          </w:tcPr>
          <w:p w14:paraId="22ED63F6" w14:textId="2A6CF37D" w:rsidR="00C64AC8" w:rsidRPr="00104C63" w:rsidRDefault="008D1BC4" w:rsidP="008D1BC4">
            <w:pPr>
              <w:pStyle w:val="NormalnyWeb1"/>
              <w:spacing w:before="120" w:after="12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7E1093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PowerEdge R350 Motherboard with Broadcom 5720 Dual Port 1Gb On-Board LOM V3, Ti</w:t>
            </w:r>
            <w:r w:rsidRPr="00104C63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04C63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lub</w:t>
            </w:r>
            <w:proofErr w:type="spellEnd"/>
            <w:r w:rsidRPr="00104C63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04C63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równoważny</w:t>
            </w:r>
            <w:proofErr w:type="spellEnd"/>
          </w:p>
        </w:tc>
        <w:tc>
          <w:tcPr>
            <w:tcW w:w="1170" w:type="dxa"/>
          </w:tcPr>
          <w:p w14:paraId="08208F57" w14:textId="77777777" w:rsidR="00C64AC8" w:rsidRPr="008D1BC4" w:rsidRDefault="00C64AC8" w:rsidP="00030D12">
            <w:pPr>
              <w:pStyle w:val="Standard"/>
              <w:spacing w:line="276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4388" w:type="dxa"/>
          </w:tcPr>
          <w:p w14:paraId="6427AE35" w14:textId="77777777" w:rsidR="00C64AC8" w:rsidRPr="008D1BC4" w:rsidRDefault="00C64AC8" w:rsidP="00030D12">
            <w:pPr>
              <w:pStyle w:val="Standard"/>
              <w:spacing w:line="276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8D1BC4" w:rsidRPr="00E728AA" w14:paraId="7F0005BC" w14:textId="77777777" w:rsidTr="00030D12">
        <w:tc>
          <w:tcPr>
            <w:tcW w:w="670" w:type="dxa"/>
          </w:tcPr>
          <w:p w14:paraId="48543FE4" w14:textId="1900AB06" w:rsidR="008D1BC4" w:rsidRPr="000B7E37" w:rsidRDefault="008D7716" w:rsidP="00030D12">
            <w:pPr>
              <w:pStyle w:val="Standard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sz w:val="20"/>
                <w:szCs w:val="20"/>
                <w:lang w:val="pl-PL"/>
              </w:rPr>
              <w:t>13)</w:t>
            </w:r>
          </w:p>
        </w:tc>
        <w:tc>
          <w:tcPr>
            <w:tcW w:w="3400" w:type="dxa"/>
          </w:tcPr>
          <w:p w14:paraId="6323E02C" w14:textId="4F93EFAB" w:rsidR="008D1BC4" w:rsidRPr="00104C63" w:rsidRDefault="008D1BC4" w:rsidP="008D1BC4">
            <w:pPr>
              <w:pStyle w:val="NormalnyWeb1"/>
              <w:spacing w:before="120" w:after="12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proofErr w:type="spellStart"/>
            <w:r w:rsidRPr="007E1093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ReadyRails</w:t>
            </w:r>
            <w:proofErr w:type="spellEnd"/>
            <w:r w:rsidRPr="007E1093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Sliding Rails With Cable Management Arm</w:t>
            </w:r>
            <w:r w:rsidRPr="00104C63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04C63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lub</w:t>
            </w:r>
            <w:proofErr w:type="spellEnd"/>
            <w:r w:rsidRPr="00104C63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04C63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równoważny</w:t>
            </w:r>
            <w:proofErr w:type="spellEnd"/>
          </w:p>
        </w:tc>
        <w:tc>
          <w:tcPr>
            <w:tcW w:w="1170" w:type="dxa"/>
          </w:tcPr>
          <w:p w14:paraId="725BE9B9" w14:textId="77777777" w:rsidR="008D1BC4" w:rsidRPr="008D1BC4" w:rsidRDefault="008D1BC4" w:rsidP="00030D12">
            <w:pPr>
              <w:pStyle w:val="Standard"/>
              <w:spacing w:line="276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4388" w:type="dxa"/>
          </w:tcPr>
          <w:p w14:paraId="4B225412" w14:textId="77777777" w:rsidR="008D1BC4" w:rsidRPr="008D1BC4" w:rsidRDefault="008D1BC4" w:rsidP="00030D12">
            <w:pPr>
              <w:pStyle w:val="Standard"/>
              <w:spacing w:line="276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8D1BC4" w:rsidRPr="008D1BC4" w14:paraId="6CDF8087" w14:textId="77777777" w:rsidTr="00030D12">
        <w:tc>
          <w:tcPr>
            <w:tcW w:w="670" w:type="dxa"/>
          </w:tcPr>
          <w:p w14:paraId="16A73E18" w14:textId="131097B3" w:rsidR="008D1BC4" w:rsidRPr="008D1BC4" w:rsidRDefault="008D7716" w:rsidP="00030D12">
            <w:pPr>
              <w:pStyle w:val="Standard"/>
              <w:spacing w:line="276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sz w:val="20"/>
                <w:szCs w:val="20"/>
                <w:lang w:val="en-GB"/>
              </w:rPr>
              <w:t>14)</w:t>
            </w:r>
          </w:p>
        </w:tc>
        <w:tc>
          <w:tcPr>
            <w:tcW w:w="3400" w:type="dxa"/>
          </w:tcPr>
          <w:p w14:paraId="2905DBC9" w14:textId="4CA41DCB" w:rsidR="008D1BC4" w:rsidRPr="00104C63" w:rsidRDefault="008D1BC4" w:rsidP="008D1BC4">
            <w:pPr>
              <w:pStyle w:val="NormalnyWeb1"/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7E1093">
              <w:rPr>
                <w:rFonts w:asciiTheme="minorHAnsi" w:hAnsiTheme="minorHAnsi" w:cstheme="minorHAnsi"/>
                <w:sz w:val="20"/>
                <w:szCs w:val="20"/>
              </w:rPr>
              <w:t>Windows Server 2022 Standard,16 rdzeni, FI, bez nośnika, bez licencji CAL, wersja wielojęzyczny</w:t>
            </w:r>
            <w:r w:rsidRPr="00104C63">
              <w:rPr>
                <w:rFonts w:asciiTheme="minorHAnsi" w:hAnsiTheme="minorHAnsi" w:cstheme="minorHAnsi"/>
                <w:sz w:val="20"/>
                <w:szCs w:val="20"/>
              </w:rPr>
              <w:t xml:space="preserve"> lub równoważny</w:t>
            </w:r>
          </w:p>
        </w:tc>
        <w:tc>
          <w:tcPr>
            <w:tcW w:w="1170" w:type="dxa"/>
          </w:tcPr>
          <w:p w14:paraId="60CD8948" w14:textId="77777777" w:rsidR="008D1BC4" w:rsidRPr="008D1BC4" w:rsidRDefault="008D1BC4" w:rsidP="00030D12">
            <w:pPr>
              <w:pStyle w:val="Standard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4388" w:type="dxa"/>
          </w:tcPr>
          <w:p w14:paraId="48187223" w14:textId="77777777" w:rsidR="008D1BC4" w:rsidRPr="008D1BC4" w:rsidRDefault="008D1BC4" w:rsidP="00030D12">
            <w:pPr>
              <w:pStyle w:val="Standard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8D1BC4" w:rsidRPr="008D1BC4" w14:paraId="0E2EAF53" w14:textId="77777777" w:rsidTr="00030D12">
        <w:tc>
          <w:tcPr>
            <w:tcW w:w="670" w:type="dxa"/>
          </w:tcPr>
          <w:p w14:paraId="3E49FBE0" w14:textId="0B3CCDBA" w:rsidR="008D1BC4" w:rsidRPr="008D1BC4" w:rsidRDefault="008D7716" w:rsidP="00030D12">
            <w:pPr>
              <w:pStyle w:val="Standard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sz w:val="20"/>
                <w:szCs w:val="20"/>
                <w:lang w:val="pl-PL"/>
              </w:rPr>
              <w:t>15)</w:t>
            </w:r>
          </w:p>
        </w:tc>
        <w:tc>
          <w:tcPr>
            <w:tcW w:w="3400" w:type="dxa"/>
          </w:tcPr>
          <w:p w14:paraId="375085C2" w14:textId="0D991F83" w:rsidR="008D1BC4" w:rsidRPr="00104C63" w:rsidRDefault="008D1BC4" w:rsidP="008D1BC4">
            <w:pPr>
              <w:pStyle w:val="NormalnyWeb1"/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7E1093">
              <w:rPr>
                <w:rFonts w:asciiTheme="minorHAnsi" w:hAnsiTheme="minorHAnsi" w:cstheme="minorHAnsi"/>
                <w:sz w:val="20"/>
                <w:szCs w:val="20"/>
              </w:rPr>
              <w:t>Windows Server 2022 Standard,16 rdzeni, obraz odzyskiwania DF, wersja wielojęzyczna, (bez możliwości zmiany na starszą wersję)</w:t>
            </w:r>
            <w:r w:rsidRPr="00104C63">
              <w:rPr>
                <w:rFonts w:asciiTheme="minorHAnsi" w:hAnsiTheme="minorHAnsi" w:cstheme="minorHAnsi"/>
                <w:sz w:val="20"/>
                <w:szCs w:val="20"/>
              </w:rPr>
              <w:t xml:space="preserve"> lub równoważny</w:t>
            </w:r>
          </w:p>
        </w:tc>
        <w:tc>
          <w:tcPr>
            <w:tcW w:w="1170" w:type="dxa"/>
          </w:tcPr>
          <w:p w14:paraId="272844F6" w14:textId="77777777" w:rsidR="008D1BC4" w:rsidRPr="008D1BC4" w:rsidRDefault="008D1BC4" w:rsidP="00030D12">
            <w:pPr>
              <w:pStyle w:val="Standard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4388" w:type="dxa"/>
          </w:tcPr>
          <w:p w14:paraId="4EEA50E8" w14:textId="77777777" w:rsidR="008D1BC4" w:rsidRPr="008D1BC4" w:rsidRDefault="008D1BC4" w:rsidP="00030D12">
            <w:pPr>
              <w:pStyle w:val="Standard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8D1BC4" w:rsidRPr="008D1BC4" w14:paraId="3AE43757" w14:textId="77777777" w:rsidTr="00030D12">
        <w:tc>
          <w:tcPr>
            <w:tcW w:w="670" w:type="dxa"/>
          </w:tcPr>
          <w:p w14:paraId="772F5C44" w14:textId="3654BC82" w:rsidR="008D1BC4" w:rsidRPr="008D1BC4" w:rsidRDefault="008D7716" w:rsidP="00030D12">
            <w:pPr>
              <w:pStyle w:val="Standard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sz w:val="20"/>
                <w:szCs w:val="20"/>
                <w:lang w:val="pl-PL"/>
              </w:rPr>
              <w:t>16)</w:t>
            </w:r>
          </w:p>
        </w:tc>
        <w:tc>
          <w:tcPr>
            <w:tcW w:w="3400" w:type="dxa"/>
          </w:tcPr>
          <w:p w14:paraId="6EF39B2E" w14:textId="2063AEF6" w:rsidR="008D1BC4" w:rsidRPr="00104C63" w:rsidRDefault="008D1BC4" w:rsidP="008D1BC4">
            <w:pPr>
              <w:pStyle w:val="NormalnyWeb1"/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7E1093">
              <w:rPr>
                <w:rFonts w:asciiTheme="minorHAnsi" w:hAnsiTheme="minorHAnsi" w:cstheme="minorHAnsi"/>
                <w:sz w:val="20"/>
                <w:szCs w:val="20"/>
              </w:rPr>
              <w:t>Windows Server 2022 Standard,16 rdzeni, zestaw nośników, wersja wielojęzyczna, (bez możliwości zmiany na starszą wersję)</w:t>
            </w:r>
            <w:r w:rsidRPr="00104C63">
              <w:rPr>
                <w:rFonts w:asciiTheme="minorHAnsi" w:hAnsiTheme="minorHAnsi" w:cstheme="minorHAnsi"/>
                <w:sz w:val="20"/>
                <w:szCs w:val="20"/>
              </w:rPr>
              <w:t xml:space="preserve"> lub równoważny</w:t>
            </w:r>
          </w:p>
        </w:tc>
        <w:tc>
          <w:tcPr>
            <w:tcW w:w="1170" w:type="dxa"/>
          </w:tcPr>
          <w:p w14:paraId="129524EE" w14:textId="77777777" w:rsidR="008D1BC4" w:rsidRPr="008D1BC4" w:rsidRDefault="008D1BC4" w:rsidP="00030D12">
            <w:pPr>
              <w:pStyle w:val="Standard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4388" w:type="dxa"/>
          </w:tcPr>
          <w:p w14:paraId="7EB6839E" w14:textId="77777777" w:rsidR="008D1BC4" w:rsidRPr="008D1BC4" w:rsidRDefault="008D1BC4" w:rsidP="00030D12">
            <w:pPr>
              <w:pStyle w:val="Standard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8D1BC4" w:rsidRPr="008D1BC4" w14:paraId="43F4635D" w14:textId="77777777" w:rsidTr="00030D12">
        <w:tc>
          <w:tcPr>
            <w:tcW w:w="670" w:type="dxa"/>
          </w:tcPr>
          <w:p w14:paraId="6B1199BF" w14:textId="7CDE3A2D" w:rsidR="008D1BC4" w:rsidRPr="008D1BC4" w:rsidRDefault="008D7716" w:rsidP="00030D12">
            <w:pPr>
              <w:pStyle w:val="Standard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sz w:val="20"/>
                <w:szCs w:val="20"/>
                <w:lang w:val="pl-PL"/>
              </w:rPr>
              <w:t>17)</w:t>
            </w:r>
          </w:p>
        </w:tc>
        <w:tc>
          <w:tcPr>
            <w:tcW w:w="3400" w:type="dxa"/>
          </w:tcPr>
          <w:p w14:paraId="1D442AA0" w14:textId="3511B315" w:rsidR="008D1BC4" w:rsidRPr="00104C63" w:rsidRDefault="008D1BC4" w:rsidP="008D1BC4">
            <w:pPr>
              <w:pStyle w:val="NormalnyWeb1"/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7E1093">
              <w:rPr>
                <w:rFonts w:asciiTheme="minorHAnsi" w:hAnsiTheme="minorHAnsi" w:cstheme="minorHAnsi"/>
                <w:sz w:val="20"/>
                <w:szCs w:val="20"/>
              </w:rPr>
              <w:t>1 x 10 szt. licencji CAL użytkowników na system Windows Server 2022/2019 (Standard lub Datacenter)</w:t>
            </w:r>
            <w:r w:rsidRPr="00104C63">
              <w:rPr>
                <w:rFonts w:asciiTheme="minorHAnsi" w:hAnsiTheme="minorHAnsi" w:cstheme="minorHAnsi"/>
                <w:sz w:val="20"/>
                <w:szCs w:val="20"/>
              </w:rPr>
              <w:t xml:space="preserve"> lub równoważny</w:t>
            </w:r>
          </w:p>
        </w:tc>
        <w:tc>
          <w:tcPr>
            <w:tcW w:w="1170" w:type="dxa"/>
          </w:tcPr>
          <w:p w14:paraId="5B2407E0" w14:textId="77777777" w:rsidR="008D1BC4" w:rsidRPr="008D1BC4" w:rsidRDefault="008D1BC4" w:rsidP="00030D12">
            <w:pPr>
              <w:pStyle w:val="Standard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4388" w:type="dxa"/>
          </w:tcPr>
          <w:p w14:paraId="104F0EB8" w14:textId="77777777" w:rsidR="008D1BC4" w:rsidRPr="008D1BC4" w:rsidRDefault="008D1BC4" w:rsidP="00030D12">
            <w:pPr>
              <w:pStyle w:val="Standard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3E0142" w:rsidRPr="00E728AA" w14:paraId="5A90EA76" w14:textId="77777777" w:rsidTr="00030D12">
        <w:tc>
          <w:tcPr>
            <w:tcW w:w="670" w:type="dxa"/>
          </w:tcPr>
          <w:p w14:paraId="2A2185C6" w14:textId="103F9C3D" w:rsidR="003E0142" w:rsidRPr="000B7E37" w:rsidRDefault="003E0142" w:rsidP="00030D12">
            <w:pPr>
              <w:pStyle w:val="Standard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0B7E37">
              <w:rPr>
                <w:rFonts w:ascii="Calibri" w:hAnsi="Calibri" w:cs="Calibri"/>
                <w:sz w:val="20"/>
                <w:szCs w:val="20"/>
                <w:lang w:val="pl-PL"/>
              </w:rPr>
              <w:t>1</w:t>
            </w:r>
            <w:r w:rsidR="008D7716">
              <w:rPr>
                <w:rFonts w:ascii="Calibri" w:hAnsi="Calibri" w:cs="Calibri"/>
                <w:sz w:val="20"/>
                <w:szCs w:val="20"/>
                <w:lang w:val="pl-PL"/>
              </w:rPr>
              <w:t>8)</w:t>
            </w:r>
          </w:p>
        </w:tc>
        <w:tc>
          <w:tcPr>
            <w:tcW w:w="3400" w:type="dxa"/>
          </w:tcPr>
          <w:p w14:paraId="6315C6E2" w14:textId="2E0133B1" w:rsidR="003E0142" w:rsidRPr="008D1BC4" w:rsidRDefault="008D1BC4" w:rsidP="00104C6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EE0000"/>
                <w:lang w:val="en-GB"/>
              </w:rPr>
            </w:pPr>
            <w:r w:rsidRPr="00104C63">
              <w:rPr>
                <w:rFonts w:asciiTheme="minorHAnsi" w:eastAsia="DejaVuSans" w:hAnsiTheme="minorHAnsi" w:cstheme="minorHAnsi"/>
                <w:sz w:val="20"/>
                <w:szCs w:val="20"/>
                <w:lang w:val="en-GB"/>
              </w:rPr>
              <w:t xml:space="preserve">ProSupport Next Business Day Onsite Service Extension, 36 </w:t>
            </w:r>
            <w:proofErr w:type="spellStart"/>
            <w:r w:rsidR="00104C63" w:rsidRPr="00104C63">
              <w:rPr>
                <w:rFonts w:asciiTheme="minorHAnsi" w:eastAsia="DejaVuSans" w:hAnsiTheme="minorHAnsi" w:cstheme="minorHAnsi"/>
                <w:sz w:val="20"/>
                <w:szCs w:val="20"/>
                <w:lang w:val="en-GB"/>
              </w:rPr>
              <w:t>m</w:t>
            </w:r>
            <w:r w:rsidRPr="00104C63">
              <w:rPr>
                <w:rFonts w:asciiTheme="minorHAnsi" w:eastAsia="DejaVuSans" w:hAnsiTheme="minorHAnsi" w:cstheme="minorHAnsi"/>
                <w:sz w:val="20"/>
                <w:szCs w:val="20"/>
                <w:lang w:val="en-GB"/>
              </w:rPr>
              <w:t>iesięcy</w:t>
            </w:r>
            <w:proofErr w:type="spellEnd"/>
          </w:p>
        </w:tc>
        <w:tc>
          <w:tcPr>
            <w:tcW w:w="1170" w:type="dxa"/>
          </w:tcPr>
          <w:p w14:paraId="557BB0A8" w14:textId="77777777" w:rsidR="003E0142" w:rsidRPr="008D1BC4" w:rsidRDefault="003E0142" w:rsidP="00030D12">
            <w:pPr>
              <w:pStyle w:val="Standard"/>
              <w:spacing w:line="276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4388" w:type="dxa"/>
          </w:tcPr>
          <w:p w14:paraId="0534EDBC" w14:textId="77777777" w:rsidR="003E0142" w:rsidRPr="008D1BC4" w:rsidRDefault="003E0142" w:rsidP="00030D12">
            <w:pPr>
              <w:pStyle w:val="Standard"/>
              <w:spacing w:line="276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C64AC8" w:rsidRPr="000B7E37" w14:paraId="64A6866F" w14:textId="77777777" w:rsidTr="00030D12">
        <w:tc>
          <w:tcPr>
            <w:tcW w:w="670" w:type="dxa"/>
          </w:tcPr>
          <w:p w14:paraId="49C7F718" w14:textId="30CAFD58" w:rsidR="00C64AC8" w:rsidRPr="000B7E37" w:rsidRDefault="00C64AC8" w:rsidP="00030D12">
            <w:pPr>
              <w:pStyle w:val="Standard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0B7E37">
              <w:rPr>
                <w:rFonts w:ascii="Calibri" w:hAnsi="Calibri" w:cs="Calibri"/>
                <w:sz w:val="20"/>
                <w:szCs w:val="20"/>
                <w:lang w:val="pl-PL"/>
              </w:rPr>
              <w:t>1</w:t>
            </w:r>
            <w:r w:rsidR="008D7716">
              <w:rPr>
                <w:rFonts w:ascii="Calibri" w:hAnsi="Calibri" w:cs="Calibri"/>
                <w:sz w:val="20"/>
                <w:szCs w:val="20"/>
                <w:lang w:val="pl-PL"/>
              </w:rPr>
              <w:t>9)</w:t>
            </w:r>
          </w:p>
        </w:tc>
        <w:tc>
          <w:tcPr>
            <w:tcW w:w="3400" w:type="dxa"/>
          </w:tcPr>
          <w:p w14:paraId="175F3EF2" w14:textId="3B937A6D" w:rsidR="00C64AC8" w:rsidRPr="000B7E37" w:rsidRDefault="00683AEC" w:rsidP="00030D12">
            <w:pPr>
              <w:autoSpaceDE w:val="0"/>
              <w:autoSpaceDN w:val="0"/>
              <w:adjustRightInd w:val="0"/>
              <w:rPr>
                <w:rFonts w:asciiTheme="minorHAnsi" w:eastAsia="DejaVuSans" w:hAnsiTheme="minorHAnsi" w:cstheme="minorHAnsi"/>
                <w:sz w:val="20"/>
                <w:szCs w:val="20"/>
              </w:rPr>
            </w:pPr>
            <w:r w:rsidRPr="000B7E37">
              <w:rPr>
                <w:rFonts w:asciiTheme="minorHAnsi" w:eastAsia="DejaVuSans" w:hAnsiTheme="minorHAnsi" w:cstheme="minorHAnsi"/>
                <w:sz w:val="20"/>
                <w:szCs w:val="20"/>
              </w:rPr>
              <w:t>Dostawa do klienta</w:t>
            </w:r>
          </w:p>
        </w:tc>
        <w:tc>
          <w:tcPr>
            <w:tcW w:w="1170" w:type="dxa"/>
          </w:tcPr>
          <w:p w14:paraId="3BFE7A9E" w14:textId="77777777" w:rsidR="00C64AC8" w:rsidRPr="000B7E37" w:rsidRDefault="00C64AC8" w:rsidP="00030D12">
            <w:pPr>
              <w:pStyle w:val="Standard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4388" w:type="dxa"/>
          </w:tcPr>
          <w:p w14:paraId="2CB2DBC9" w14:textId="77777777" w:rsidR="00C64AC8" w:rsidRPr="000B7E37" w:rsidRDefault="00C64AC8" w:rsidP="00030D12">
            <w:pPr>
              <w:pStyle w:val="Standard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</w:tbl>
    <w:p w14:paraId="3CAD3FD9" w14:textId="77777777" w:rsidR="00884AD4" w:rsidRPr="000B7E37" w:rsidRDefault="00884AD4">
      <w:pPr>
        <w:pStyle w:val="Standard"/>
        <w:tabs>
          <w:tab w:val="left" w:pos="6240"/>
        </w:tabs>
        <w:spacing w:line="276" w:lineRule="auto"/>
        <w:jc w:val="both"/>
        <w:rPr>
          <w:rFonts w:asciiTheme="minorHAnsi" w:hAnsiTheme="minorHAnsi" w:cstheme="minorHAnsi"/>
          <w:lang w:val="pl-PL"/>
        </w:rPr>
      </w:pPr>
    </w:p>
    <w:p w14:paraId="6E5E4FF1" w14:textId="351EC507" w:rsidR="00CB2FD8" w:rsidRPr="00CB2FD8" w:rsidRDefault="001460B8" w:rsidP="00CB2FD8">
      <w:pPr>
        <w:suppressAutoHyphens w:val="0"/>
        <w:textAlignment w:val="auto"/>
        <w:rPr>
          <w:rFonts w:asciiTheme="minorHAnsi" w:hAnsiTheme="minorHAnsi" w:cstheme="minorHAnsi"/>
          <w:sz w:val="22"/>
          <w:szCs w:val="22"/>
        </w:rPr>
      </w:pPr>
      <w:r w:rsidRPr="00CB2FD8">
        <w:rPr>
          <w:rFonts w:asciiTheme="minorHAnsi" w:hAnsiTheme="minorHAnsi" w:cstheme="minorHAnsi"/>
          <w:sz w:val="22"/>
          <w:szCs w:val="22"/>
        </w:rPr>
        <w:t xml:space="preserve">Kod CPV: </w:t>
      </w:r>
      <w:r w:rsidR="00750D5A" w:rsidRPr="00750D5A">
        <w:rPr>
          <w:rFonts w:asciiTheme="minorHAnsi" w:hAnsiTheme="minorHAnsi" w:cstheme="minorHAnsi"/>
          <w:sz w:val="22"/>
          <w:szCs w:val="22"/>
        </w:rPr>
        <w:t>48820000-2 Serwery</w:t>
      </w:r>
      <w:r w:rsidR="00D8478B" w:rsidRPr="00CB2FD8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5E955E9B" w14:textId="77777777" w:rsidR="001460B8" w:rsidRPr="000B7E37" w:rsidRDefault="001460B8">
      <w:pPr>
        <w:suppressAutoHyphens w:val="0"/>
        <w:textAlignment w:val="auto"/>
        <w:rPr>
          <w:rFonts w:asciiTheme="minorHAnsi" w:hAnsiTheme="minorHAnsi" w:cstheme="minorHAnsi"/>
        </w:rPr>
      </w:pPr>
    </w:p>
    <w:p w14:paraId="625E2506" w14:textId="77777777" w:rsidR="00D8478B" w:rsidRPr="000B7E37" w:rsidRDefault="00D8478B">
      <w:pPr>
        <w:suppressAutoHyphens w:val="0"/>
        <w:textAlignment w:val="auto"/>
        <w:rPr>
          <w:rFonts w:asciiTheme="minorHAnsi" w:hAnsiTheme="minorHAnsi" w:cstheme="minorHAnsi"/>
        </w:rPr>
      </w:pPr>
    </w:p>
    <w:p w14:paraId="56296C0D" w14:textId="77777777" w:rsidR="00D8478B" w:rsidRPr="000B7E37" w:rsidRDefault="00D8478B">
      <w:pPr>
        <w:suppressAutoHyphens w:val="0"/>
        <w:textAlignment w:val="auto"/>
        <w:rPr>
          <w:rFonts w:asciiTheme="minorHAnsi" w:hAnsiTheme="minorHAnsi" w:cstheme="minorHAnsi"/>
        </w:rPr>
      </w:pPr>
    </w:p>
    <w:p w14:paraId="6325B299" w14:textId="77777777" w:rsidR="00204EEC" w:rsidRPr="000B7E37" w:rsidRDefault="00204EEC" w:rsidP="006F6E65">
      <w:pPr>
        <w:pStyle w:val="Standard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bCs/>
          <w:u w:val="single"/>
          <w:lang w:val="pl-PL"/>
        </w:rPr>
      </w:pPr>
      <w:r w:rsidRPr="000B7E37">
        <w:rPr>
          <w:rFonts w:asciiTheme="minorHAnsi" w:hAnsiTheme="minorHAnsi" w:cstheme="minorHAnsi"/>
          <w:bCs/>
          <w:u w:val="single"/>
          <w:lang w:val="pl-PL"/>
        </w:rPr>
        <w:t>Oświadczenia</w:t>
      </w:r>
    </w:p>
    <w:p w14:paraId="38418654" w14:textId="77777777" w:rsidR="00204EEC" w:rsidRPr="000B7E37" w:rsidRDefault="00204EEC">
      <w:pPr>
        <w:pStyle w:val="Standard"/>
        <w:spacing w:line="276" w:lineRule="auto"/>
        <w:rPr>
          <w:rFonts w:asciiTheme="minorHAnsi" w:hAnsiTheme="minorHAnsi" w:cstheme="minorHAnsi"/>
          <w:lang w:val="pl-PL"/>
        </w:rPr>
      </w:pPr>
      <w:r w:rsidRPr="000B7E37">
        <w:rPr>
          <w:rFonts w:asciiTheme="minorHAnsi" w:hAnsiTheme="minorHAnsi" w:cstheme="minorHAnsi"/>
          <w:lang w:val="pl-PL"/>
        </w:rPr>
        <w:t xml:space="preserve">W imieniu Oferenta: </w:t>
      </w:r>
    </w:p>
    <w:p w14:paraId="44CB09D3" w14:textId="2B6D50FD" w:rsidR="00204EEC" w:rsidRPr="000B7E37" w:rsidRDefault="00B76527">
      <w:pPr>
        <w:pStyle w:val="Standard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0B7E37">
        <w:rPr>
          <w:rFonts w:asciiTheme="minorHAnsi" w:hAnsiTheme="minorHAnsi" w:cstheme="minorHAnsi"/>
          <w:lang w:val="pl-PL"/>
        </w:rPr>
        <w:t>o</w:t>
      </w:r>
      <w:r w:rsidR="00204EEC" w:rsidRPr="000B7E37">
        <w:rPr>
          <w:rFonts w:asciiTheme="minorHAnsi" w:hAnsiTheme="minorHAnsi" w:cstheme="minorHAnsi"/>
          <w:lang w:val="pl-PL"/>
        </w:rPr>
        <w:t>świadczam</w:t>
      </w:r>
      <w:r w:rsidR="00DE083A" w:rsidRPr="000B7E37">
        <w:rPr>
          <w:rFonts w:asciiTheme="minorHAnsi" w:hAnsiTheme="minorHAnsi" w:cstheme="minorHAnsi"/>
          <w:lang w:val="pl-PL"/>
        </w:rPr>
        <w:t>y</w:t>
      </w:r>
      <w:r w:rsidR="00204EEC" w:rsidRPr="000B7E37">
        <w:rPr>
          <w:rFonts w:asciiTheme="minorHAnsi" w:hAnsiTheme="minorHAnsi" w:cstheme="minorHAnsi"/>
          <w:lang w:val="pl-PL"/>
        </w:rPr>
        <w:t>, że zapoznaliśmy się z treścią Zapytania Ofertowego oraz uzyskaliśmy konieczne informacje niezbędne do przygotowania oferty, a składając ofertę akceptujemy postanowienia i</w:t>
      </w:r>
      <w:r w:rsidR="00DA4E99" w:rsidRPr="000B7E37">
        <w:rPr>
          <w:rFonts w:asciiTheme="minorHAnsi" w:hAnsiTheme="minorHAnsi" w:cstheme="minorHAnsi"/>
          <w:lang w:val="pl-PL"/>
        </w:rPr>
        <w:t> </w:t>
      </w:r>
      <w:r w:rsidR="00204EEC" w:rsidRPr="000B7E37">
        <w:rPr>
          <w:rFonts w:asciiTheme="minorHAnsi" w:hAnsiTheme="minorHAnsi" w:cstheme="minorHAnsi"/>
          <w:lang w:val="pl-PL"/>
        </w:rPr>
        <w:t>wymagania postawione w Zapytaniem Ofertowym;</w:t>
      </w:r>
    </w:p>
    <w:p w14:paraId="3C44BE2B" w14:textId="7DE6F2AB" w:rsidR="00204EEC" w:rsidRPr="000B7E37" w:rsidRDefault="00B76527">
      <w:pPr>
        <w:pStyle w:val="Standard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0B7E37">
        <w:rPr>
          <w:rFonts w:asciiTheme="minorHAnsi" w:hAnsiTheme="minorHAnsi" w:cstheme="minorHAnsi"/>
          <w:lang w:val="pl-PL"/>
        </w:rPr>
        <w:t>o</w:t>
      </w:r>
      <w:r w:rsidR="00204EEC" w:rsidRPr="000B7E37">
        <w:rPr>
          <w:rFonts w:asciiTheme="minorHAnsi" w:hAnsiTheme="minorHAnsi" w:cstheme="minorHAnsi"/>
          <w:lang w:val="pl-PL"/>
        </w:rPr>
        <w:t>świadczamy, że zapoznaliśmy się z opisem przedmiotu zamówienia i nie wnosimy do niego zastrzeżeń;</w:t>
      </w:r>
    </w:p>
    <w:p w14:paraId="34403B48" w14:textId="1958CC83" w:rsidR="00204EEC" w:rsidRPr="000B7E37" w:rsidRDefault="00B76527">
      <w:pPr>
        <w:pStyle w:val="Standard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0B7E37">
        <w:rPr>
          <w:rFonts w:asciiTheme="minorHAnsi" w:hAnsiTheme="minorHAnsi" w:cstheme="minorHAnsi"/>
          <w:lang w:val="pl-PL"/>
        </w:rPr>
        <w:lastRenderedPageBreak/>
        <w:t>d</w:t>
      </w:r>
      <w:r w:rsidR="00204EEC" w:rsidRPr="000B7E37">
        <w:rPr>
          <w:rFonts w:asciiTheme="minorHAnsi" w:hAnsiTheme="minorHAnsi" w:cstheme="minorHAnsi"/>
          <w:lang w:val="pl-PL"/>
        </w:rPr>
        <w:t>eklarujemy dostawę przedmiotu zamówienia w terminie wskazanym w Zapytaniu Ofertowym;</w:t>
      </w:r>
    </w:p>
    <w:p w14:paraId="1F2F13D2" w14:textId="6B2DD171" w:rsidR="00204EEC" w:rsidRPr="000B7E37" w:rsidRDefault="00B76527">
      <w:pPr>
        <w:pStyle w:val="Standard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0B7E37">
        <w:rPr>
          <w:rFonts w:asciiTheme="minorHAnsi" w:hAnsiTheme="minorHAnsi" w:cstheme="minorHAnsi"/>
          <w:lang w:val="pl-PL"/>
        </w:rPr>
        <w:t>o</w:t>
      </w:r>
      <w:r w:rsidR="00204EEC" w:rsidRPr="000B7E37">
        <w:rPr>
          <w:rFonts w:asciiTheme="minorHAnsi" w:hAnsiTheme="minorHAnsi" w:cstheme="minorHAnsi"/>
          <w:lang w:val="pl-PL"/>
        </w:rPr>
        <w:t>świadczamy, że oferta jest ważna przez okres wskazany w Zapytaniu Ofertowym;</w:t>
      </w:r>
    </w:p>
    <w:p w14:paraId="6C1830E2" w14:textId="4CA89E89" w:rsidR="00204EEC" w:rsidRPr="000B7E37" w:rsidRDefault="00B76527">
      <w:pPr>
        <w:pStyle w:val="Standard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0B7E37">
        <w:rPr>
          <w:rFonts w:asciiTheme="minorHAnsi" w:hAnsiTheme="minorHAnsi" w:cstheme="minorHAnsi"/>
          <w:lang w:val="pl-PL"/>
        </w:rPr>
        <w:t>z</w:t>
      </w:r>
      <w:r w:rsidR="00204EEC" w:rsidRPr="000B7E37">
        <w:rPr>
          <w:rFonts w:asciiTheme="minorHAnsi" w:hAnsiTheme="minorHAnsi" w:cstheme="minorHAnsi"/>
          <w:lang w:val="pl-PL"/>
        </w:rPr>
        <w:t>obowiązujemy się</w:t>
      </w:r>
      <w:r w:rsidR="00FC71B6" w:rsidRPr="000B7E37">
        <w:rPr>
          <w:rFonts w:asciiTheme="minorHAnsi" w:hAnsiTheme="minorHAnsi" w:cstheme="minorHAnsi"/>
          <w:lang w:val="pl-PL"/>
        </w:rPr>
        <w:t>, iż</w:t>
      </w:r>
      <w:r w:rsidR="00204EEC" w:rsidRPr="000B7E37">
        <w:rPr>
          <w:rFonts w:asciiTheme="minorHAnsi" w:hAnsiTheme="minorHAnsi" w:cstheme="minorHAnsi"/>
          <w:lang w:val="pl-PL"/>
        </w:rPr>
        <w:t xml:space="preserve"> w przypadku wyboru naszej oferty za najkorzystniejszą w przedmiotowym postępowaniu do zawarcia umowy na warunkach określonych Zapytaniem Ofertowym, w</w:t>
      </w:r>
      <w:r w:rsidR="00DA4E99" w:rsidRPr="000B7E37">
        <w:rPr>
          <w:rFonts w:asciiTheme="minorHAnsi" w:hAnsiTheme="minorHAnsi" w:cstheme="minorHAnsi"/>
          <w:lang w:val="pl-PL"/>
        </w:rPr>
        <w:t> </w:t>
      </w:r>
      <w:r w:rsidR="00204EEC" w:rsidRPr="000B7E37">
        <w:rPr>
          <w:rFonts w:asciiTheme="minorHAnsi" w:hAnsiTheme="minorHAnsi" w:cstheme="minorHAnsi"/>
          <w:lang w:val="pl-PL"/>
        </w:rPr>
        <w:t>terminie i miejscu wskazanym przez Zamawiającego;</w:t>
      </w:r>
    </w:p>
    <w:p w14:paraId="771846E2" w14:textId="7BF0839B" w:rsidR="00204EEC" w:rsidRPr="000B7E37" w:rsidRDefault="00B76527">
      <w:pPr>
        <w:pStyle w:val="Standard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0B7E37">
        <w:rPr>
          <w:rFonts w:asciiTheme="minorHAnsi" w:hAnsiTheme="minorHAnsi" w:cstheme="minorHAnsi"/>
          <w:lang w:val="pl-PL"/>
        </w:rPr>
        <w:t>o</w:t>
      </w:r>
      <w:r w:rsidR="00204EEC" w:rsidRPr="000B7E37">
        <w:rPr>
          <w:rFonts w:asciiTheme="minorHAnsi" w:hAnsiTheme="minorHAnsi" w:cstheme="minorHAnsi"/>
          <w:lang w:val="pl-PL"/>
        </w:rPr>
        <w:t>świadczamy, iż wszystkie informacje zamieszczone w Ofercie są aktualne i prawdziwe;</w:t>
      </w:r>
    </w:p>
    <w:p w14:paraId="796444CF" w14:textId="733A39F1" w:rsidR="00204EEC" w:rsidRPr="000B7E37" w:rsidRDefault="00B76527">
      <w:pPr>
        <w:pStyle w:val="Standard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0B7E37">
        <w:rPr>
          <w:rFonts w:asciiTheme="minorHAnsi" w:hAnsiTheme="minorHAnsi" w:cstheme="minorHAnsi"/>
          <w:lang w:val="pl-PL"/>
        </w:rPr>
        <w:t>o</w:t>
      </w:r>
      <w:r w:rsidR="00204EEC" w:rsidRPr="000B7E37">
        <w:rPr>
          <w:rFonts w:asciiTheme="minorHAnsi" w:hAnsiTheme="minorHAnsi" w:cstheme="minorHAnsi"/>
          <w:lang w:val="pl-PL"/>
        </w:rPr>
        <w:t>świadczamy, iż w cenie oferty uwzględniliśmy wszystkie wymagania niniejszego Zapytania Ofertowego oraz wszelkie koszty związane z realizacją zamówienia;</w:t>
      </w:r>
    </w:p>
    <w:p w14:paraId="16B0AB05" w14:textId="3EE20CE7" w:rsidR="00204EEC" w:rsidRPr="000B7E37" w:rsidRDefault="00B76527" w:rsidP="00474521">
      <w:pPr>
        <w:pStyle w:val="Standard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0B7E37">
        <w:rPr>
          <w:rFonts w:asciiTheme="minorHAnsi" w:hAnsiTheme="minorHAnsi" w:cstheme="minorHAnsi"/>
          <w:lang w:val="pl-PL"/>
        </w:rPr>
        <w:t>o</w:t>
      </w:r>
      <w:r w:rsidR="00204EEC" w:rsidRPr="000B7E37">
        <w:rPr>
          <w:rFonts w:asciiTheme="minorHAnsi" w:hAnsiTheme="minorHAnsi" w:cstheme="minorHAnsi"/>
          <w:lang w:val="pl-PL"/>
        </w:rPr>
        <w:t>świadczamy, że</w:t>
      </w:r>
      <w:r w:rsidR="00474521" w:rsidRPr="000B7E37">
        <w:rPr>
          <w:rFonts w:asciiTheme="minorHAnsi" w:hAnsiTheme="minorHAnsi" w:cstheme="minorHAnsi"/>
          <w:lang w:val="pl-PL"/>
        </w:rPr>
        <w:t xml:space="preserve"> </w:t>
      </w:r>
      <w:r w:rsidR="00204EEC" w:rsidRPr="000B7E37">
        <w:rPr>
          <w:rFonts w:asciiTheme="minorHAnsi" w:hAnsiTheme="minorHAnsi" w:cstheme="minorHAnsi"/>
          <w:lang w:val="pl-PL"/>
        </w:rPr>
        <w:t>spełniamy wszystkie warunki ustanowione przedmiotowym postępowaniem</w:t>
      </w:r>
      <w:r w:rsidR="00474521" w:rsidRPr="000B7E37">
        <w:rPr>
          <w:rFonts w:asciiTheme="minorHAnsi" w:hAnsiTheme="minorHAnsi" w:cstheme="minorHAnsi"/>
          <w:lang w:val="pl-PL"/>
        </w:rPr>
        <w:t>, w szczególności:</w:t>
      </w:r>
    </w:p>
    <w:p w14:paraId="129D8F00" w14:textId="77777777" w:rsidR="00204EEC" w:rsidRPr="000B7E37" w:rsidRDefault="00204EEC">
      <w:pPr>
        <w:pStyle w:val="Standard"/>
        <w:numPr>
          <w:ilvl w:val="1"/>
          <w:numId w:val="2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0B7E37">
        <w:rPr>
          <w:rFonts w:asciiTheme="minorHAnsi" w:hAnsiTheme="minorHAnsi" w:cstheme="minorHAnsi"/>
          <w:lang w:val="pl-PL"/>
        </w:rPr>
        <w:t>posiadamy uprawnienia do wykonywania określonej działalności lub czynności, jeżeli przepisy prawa nakładają obowiązek ich posiadania;</w:t>
      </w:r>
    </w:p>
    <w:p w14:paraId="41839E9C" w14:textId="77777777" w:rsidR="00843917" w:rsidRPr="000B7E37" w:rsidRDefault="00204EEC">
      <w:pPr>
        <w:pStyle w:val="Standard"/>
        <w:numPr>
          <w:ilvl w:val="1"/>
          <w:numId w:val="2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0B7E37">
        <w:rPr>
          <w:rFonts w:asciiTheme="minorHAnsi" w:hAnsiTheme="minorHAnsi" w:cstheme="minorHAnsi"/>
          <w:lang w:val="pl-PL"/>
        </w:rPr>
        <w:t>nie znajdujemy się w stanie upadłości, ani likwidacji</w:t>
      </w:r>
      <w:r w:rsidR="00843917" w:rsidRPr="000B7E37">
        <w:rPr>
          <w:rFonts w:asciiTheme="minorHAnsi" w:hAnsiTheme="minorHAnsi" w:cstheme="minorHAnsi"/>
          <w:lang w:val="pl-PL"/>
        </w:rPr>
        <w:t>;</w:t>
      </w:r>
    </w:p>
    <w:p w14:paraId="71689592" w14:textId="77777777" w:rsidR="00204EEC" w:rsidRPr="000B7E37" w:rsidRDefault="00843917">
      <w:pPr>
        <w:pStyle w:val="Standard"/>
        <w:numPr>
          <w:ilvl w:val="1"/>
          <w:numId w:val="2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0B7E37">
        <w:rPr>
          <w:rFonts w:asciiTheme="minorHAnsi" w:hAnsiTheme="minorHAnsi" w:cstheme="minorHAnsi"/>
          <w:lang w:val="pl-PL"/>
        </w:rPr>
        <w:t>Oferent znajduje się w sytuacji ekonomicznej i finansowej, zapewniającej wykonanie całości przedmiotu zamówienia w terminie przewidzianym w zapytaniu ofertowym</w:t>
      </w:r>
      <w:r w:rsidR="00A7736E" w:rsidRPr="000B7E37">
        <w:rPr>
          <w:rFonts w:asciiTheme="minorHAnsi" w:hAnsiTheme="minorHAnsi" w:cstheme="minorHAnsi"/>
          <w:lang w:val="pl-PL"/>
        </w:rPr>
        <w:t>.</w:t>
      </w:r>
    </w:p>
    <w:p w14:paraId="543EE624" w14:textId="79EBB1CE" w:rsidR="00204EEC" w:rsidRPr="000B7E37" w:rsidRDefault="00204EEC">
      <w:pPr>
        <w:pStyle w:val="Standard"/>
        <w:spacing w:line="276" w:lineRule="auto"/>
        <w:ind w:left="360"/>
        <w:jc w:val="both"/>
        <w:rPr>
          <w:rFonts w:asciiTheme="minorHAnsi" w:hAnsiTheme="minorHAnsi" w:cstheme="minorHAnsi"/>
          <w:lang w:val="pl-PL"/>
        </w:rPr>
      </w:pPr>
    </w:p>
    <w:p w14:paraId="62111BA1" w14:textId="77777777" w:rsidR="00575078" w:rsidRPr="000B7E37" w:rsidRDefault="00575078">
      <w:pPr>
        <w:pStyle w:val="Standard"/>
        <w:spacing w:line="276" w:lineRule="auto"/>
        <w:ind w:left="360"/>
        <w:jc w:val="both"/>
        <w:rPr>
          <w:rFonts w:asciiTheme="minorHAnsi" w:hAnsiTheme="minorHAnsi" w:cstheme="minorHAnsi"/>
          <w:lang w:val="pl-PL"/>
        </w:rPr>
      </w:pPr>
    </w:p>
    <w:p w14:paraId="0C0FE6B2" w14:textId="0967599E" w:rsidR="00204EEC" w:rsidRPr="000B7E37" w:rsidRDefault="00204EEC" w:rsidP="0076777D">
      <w:pPr>
        <w:pStyle w:val="Standard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bCs/>
          <w:lang w:val="pl-PL"/>
        </w:rPr>
      </w:pPr>
      <w:r w:rsidRPr="000B7E37">
        <w:rPr>
          <w:rFonts w:asciiTheme="minorHAnsi" w:hAnsiTheme="minorHAnsi" w:cstheme="minorHAnsi"/>
          <w:bCs/>
          <w:lang w:val="pl-PL"/>
        </w:rPr>
        <w:t>Oświadczenie o braku powiązań kapitałowych lub osobowych</w:t>
      </w:r>
      <w:r w:rsidR="00B76527" w:rsidRPr="000B7E37">
        <w:rPr>
          <w:rFonts w:asciiTheme="minorHAnsi" w:hAnsiTheme="minorHAnsi" w:cstheme="minorHAnsi"/>
          <w:bCs/>
          <w:lang w:val="pl-PL"/>
        </w:rPr>
        <w:t>:</w:t>
      </w:r>
    </w:p>
    <w:p w14:paraId="5911F88E" w14:textId="77777777" w:rsidR="00204EEC" w:rsidRPr="000B7E37" w:rsidRDefault="00204EEC">
      <w:pPr>
        <w:pStyle w:val="Standard"/>
        <w:spacing w:before="120" w:line="276" w:lineRule="auto"/>
        <w:jc w:val="both"/>
        <w:rPr>
          <w:rFonts w:asciiTheme="minorHAnsi" w:hAnsiTheme="minorHAnsi" w:cstheme="minorHAnsi"/>
          <w:lang w:val="pl-PL"/>
        </w:rPr>
      </w:pPr>
      <w:r w:rsidRPr="000B7E37">
        <w:rPr>
          <w:rFonts w:asciiTheme="minorHAnsi" w:hAnsiTheme="minorHAnsi" w:cstheme="minorHAnsi"/>
          <w:lang w:val="pl-PL"/>
        </w:rPr>
        <w:t>ja, niżej podpisany ............................................... oświadczam, że Oferent nie jest powiązany osobowo lub kapitałowo z Zamawiającym.</w:t>
      </w:r>
    </w:p>
    <w:p w14:paraId="21793AC7" w14:textId="77777777" w:rsidR="00204EEC" w:rsidRPr="000B7E37" w:rsidRDefault="00204EEC">
      <w:pPr>
        <w:pStyle w:val="Standard"/>
        <w:spacing w:line="276" w:lineRule="auto"/>
        <w:rPr>
          <w:rFonts w:asciiTheme="minorHAnsi" w:hAnsiTheme="minorHAnsi" w:cstheme="minorHAnsi"/>
          <w:lang w:val="pl-PL"/>
        </w:rPr>
      </w:pPr>
    </w:p>
    <w:p w14:paraId="42D099F1" w14:textId="1A6CBC8A" w:rsidR="00204EEC" w:rsidRPr="000B7E37" w:rsidRDefault="00204EEC">
      <w:pPr>
        <w:pStyle w:val="Standard"/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0B7E37">
        <w:rPr>
          <w:rFonts w:asciiTheme="minorHAnsi" w:hAnsiTheme="minorHAnsi" w:cstheme="minorHAnsi"/>
          <w:lang w:val="pl-PL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</w:t>
      </w:r>
      <w:r w:rsidR="00626DBD" w:rsidRPr="000B7E37">
        <w:rPr>
          <w:rFonts w:asciiTheme="minorHAnsi" w:hAnsiTheme="minorHAnsi" w:cstheme="minorHAnsi"/>
          <w:lang w:val="pl-PL"/>
        </w:rPr>
        <w:t> </w:t>
      </w:r>
      <w:r w:rsidRPr="000B7E37">
        <w:rPr>
          <w:rFonts w:asciiTheme="minorHAnsi" w:hAnsiTheme="minorHAnsi" w:cstheme="minorHAnsi"/>
          <w:lang w:val="pl-PL"/>
        </w:rPr>
        <w:t>przeprowadzeniem procedury wyboru dostawcy a oferentem, polegające w szczególności na:</w:t>
      </w:r>
    </w:p>
    <w:p w14:paraId="57AE8E7D" w14:textId="77777777" w:rsidR="00204EEC" w:rsidRPr="000B7E37" w:rsidRDefault="00204EEC">
      <w:pPr>
        <w:pStyle w:val="Standard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0B7E37">
        <w:rPr>
          <w:rFonts w:asciiTheme="minorHAnsi" w:hAnsiTheme="minorHAnsi" w:cstheme="minorHAnsi"/>
          <w:lang w:val="pl-PL"/>
        </w:rPr>
        <w:t>uczestniczeniu w spółce jako wspólnik spółki cywilnej lub spółki osobowej,</w:t>
      </w:r>
    </w:p>
    <w:p w14:paraId="5E9D2661" w14:textId="77777777" w:rsidR="00204EEC" w:rsidRPr="000B7E37" w:rsidRDefault="00204EEC">
      <w:pPr>
        <w:pStyle w:val="Standard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0B7E37">
        <w:rPr>
          <w:rFonts w:asciiTheme="minorHAnsi" w:hAnsiTheme="minorHAnsi" w:cstheme="minorHAnsi"/>
          <w:lang w:val="pl-PL"/>
        </w:rPr>
        <w:t>posiadaniu co najmniej 10% udziałów lub akcji,</w:t>
      </w:r>
    </w:p>
    <w:p w14:paraId="4DD63054" w14:textId="77777777" w:rsidR="00204EEC" w:rsidRPr="000B7E37" w:rsidRDefault="00204EEC">
      <w:pPr>
        <w:pStyle w:val="Standard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0B7E37">
        <w:rPr>
          <w:rFonts w:asciiTheme="minorHAnsi" w:hAnsiTheme="minorHAnsi" w:cstheme="minorHAnsi"/>
          <w:lang w:val="pl-PL"/>
        </w:rPr>
        <w:t>pełnieniu funkcji członka organu nadzorczego lub zarządzającego, prokurenta, pełnomocnika,</w:t>
      </w:r>
    </w:p>
    <w:p w14:paraId="2D08DF3B" w14:textId="77777777" w:rsidR="00204EEC" w:rsidRPr="000B7E37" w:rsidRDefault="00204EEC">
      <w:pPr>
        <w:pStyle w:val="Standard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0B7E37">
        <w:rPr>
          <w:rFonts w:asciiTheme="minorHAnsi" w:hAnsiTheme="minorHAnsi" w:cstheme="minorHAnsi"/>
          <w:lang w:val="pl-PL"/>
        </w:rPr>
        <w:t>pozostawaniu w związku małżeńskim, w stosunku pokrewieństwa lub powinowactwa w linii prostej, pokrewieństwa drugiego stopnia lub powinowactwa drugiego stopnia w linii bocznej lub  w stosunku przysposobienia, opieki lub kurateli.</w:t>
      </w:r>
    </w:p>
    <w:p w14:paraId="3C5E372D" w14:textId="77777777" w:rsidR="00B76527" w:rsidRPr="000B7E37" w:rsidRDefault="00B76527" w:rsidP="00B76527">
      <w:pPr>
        <w:pStyle w:val="Standard"/>
        <w:spacing w:line="276" w:lineRule="auto"/>
        <w:ind w:left="360"/>
        <w:jc w:val="both"/>
        <w:rPr>
          <w:rFonts w:asciiTheme="minorHAnsi" w:hAnsiTheme="minorHAnsi" w:cstheme="minorHAnsi"/>
          <w:lang w:val="pl-PL"/>
        </w:rPr>
      </w:pPr>
    </w:p>
    <w:p w14:paraId="4868B6AC" w14:textId="77777777" w:rsidR="00204EEC" w:rsidRPr="000B7E37" w:rsidRDefault="00204EEC">
      <w:pPr>
        <w:pStyle w:val="Standard"/>
        <w:spacing w:line="276" w:lineRule="auto"/>
        <w:rPr>
          <w:rFonts w:asciiTheme="minorHAnsi" w:hAnsiTheme="minorHAnsi" w:cstheme="minorHAnsi"/>
          <w:sz w:val="20"/>
          <w:szCs w:val="20"/>
          <w:lang w:val="pl-PL"/>
        </w:rPr>
      </w:pPr>
    </w:p>
    <w:p w14:paraId="7434AEF6" w14:textId="77777777" w:rsidR="00204EEC" w:rsidRPr="000B7E37" w:rsidRDefault="00204EEC">
      <w:pPr>
        <w:pStyle w:val="Standard"/>
        <w:spacing w:line="276" w:lineRule="auto"/>
        <w:rPr>
          <w:rFonts w:asciiTheme="minorHAnsi" w:hAnsiTheme="minorHAnsi" w:cstheme="minorHAnsi"/>
          <w:sz w:val="20"/>
          <w:szCs w:val="20"/>
          <w:lang w:val="pl-PL"/>
        </w:rPr>
      </w:pPr>
    </w:p>
    <w:p w14:paraId="24290257" w14:textId="77777777" w:rsidR="00204EEC" w:rsidRPr="000B7E37" w:rsidRDefault="00204EEC">
      <w:pPr>
        <w:pStyle w:val="Standard"/>
        <w:spacing w:line="276" w:lineRule="auto"/>
        <w:rPr>
          <w:rFonts w:asciiTheme="minorHAnsi" w:hAnsiTheme="minorHAnsi" w:cstheme="minorHAnsi"/>
          <w:sz w:val="20"/>
          <w:szCs w:val="20"/>
          <w:lang w:val="pl-PL"/>
        </w:rPr>
      </w:pPr>
    </w:p>
    <w:p w14:paraId="544B7788" w14:textId="77777777" w:rsidR="00204EEC" w:rsidRPr="000B7E37" w:rsidRDefault="00204EEC">
      <w:pPr>
        <w:pStyle w:val="Standard"/>
        <w:spacing w:line="276" w:lineRule="auto"/>
        <w:rPr>
          <w:rFonts w:asciiTheme="minorHAnsi" w:hAnsiTheme="minorHAnsi" w:cstheme="minorHAnsi"/>
          <w:sz w:val="20"/>
          <w:szCs w:val="20"/>
          <w:lang w:val="pl-PL"/>
        </w:rPr>
      </w:pPr>
    </w:p>
    <w:p w14:paraId="6E357186" w14:textId="77777777" w:rsidR="00204EEC" w:rsidRPr="000B7E37" w:rsidRDefault="00204EEC" w:rsidP="002D1D48">
      <w:pPr>
        <w:pStyle w:val="Standard"/>
        <w:tabs>
          <w:tab w:val="left" w:pos="5812"/>
        </w:tabs>
        <w:rPr>
          <w:rFonts w:asciiTheme="minorHAnsi" w:hAnsiTheme="minorHAnsi" w:cstheme="minorHAnsi"/>
          <w:lang w:val="pl-PL"/>
        </w:rPr>
      </w:pPr>
      <w:r w:rsidRPr="000B7E37">
        <w:rPr>
          <w:rFonts w:asciiTheme="minorHAnsi" w:hAnsiTheme="minorHAnsi" w:cstheme="minorHAnsi"/>
          <w:sz w:val="20"/>
          <w:szCs w:val="20"/>
          <w:lang w:val="pl-PL"/>
        </w:rPr>
        <w:t>..............................dnia .........................</w:t>
      </w:r>
      <w:r w:rsidRPr="000B7E37">
        <w:rPr>
          <w:rFonts w:asciiTheme="minorHAnsi" w:hAnsiTheme="minorHAnsi" w:cstheme="minorHAnsi"/>
          <w:sz w:val="20"/>
          <w:szCs w:val="20"/>
          <w:lang w:val="pl-PL"/>
        </w:rPr>
        <w:tab/>
        <w:t xml:space="preserve"> .........................................................................</w:t>
      </w:r>
    </w:p>
    <w:p w14:paraId="135108B6" w14:textId="61C951A5" w:rsidR="00204EEC" w:rsidRPr="000B7E37" w:rsidRDefault="00204EEC" w:rsidP="002D1D48">
      <w:pPr>
        <w:pStyle w:val="Standard"/>
        <w:tabs>
          <w:tab w:val="left" w:pos="284"/>
          <w:tab w:val="left" w:pos="5954"/>
        </w:tabs>
        <w:ind w:firstLine="2"/>
        <w:rPr>
          <w:rFonts w:asciiTheme="minorHAnsi" w:hAnsiTheme="minorHAnsi" w:cstheme="minorHAnsi"/>
          <w:sz w:val="16"/>
          <w:szCs w:val="16"/>
          <w:lang w:val="pl-PL"/>
        </w:rPr>
      </w:pPr>
      <w:r w:rsidRPr="000B7E37">
        <w:rPr>
          <w:rFonts w:asciiTheme="minorHAnsi" w:hAnsiTheme="minorHAnsi" w:cstheme="minorHAnsi"/>
          <w:sz w:val="16"/>
          <w:szCs w:val="16"/>
          <w:lang w:val="pl-PL"/>
        </w:rPr>
        <w:tab/>
        <w:t xml:space="preserve">miejscowość </w:t>
      </w:r>
      <w:r w:rsidRPr="000B7E37">
        <w:rPr>
          <w:rFonts w:asciiTheme="minorHAnsi" w:hAnsiTheme="minorHAnsi" w:cstheme="minorHAnsi"/>
          <w:sz w:val="16"/>
          <w:szCs w:val="16"/>
          <w:lang w:val="pl-PL"/>
        </w:rPr>
        <w:tab/>
        <w:t>czytelny podpis osoby upoważnionej do złożenia oferty</w:t>
      </w:r>
    </w:p>
    <w:p w14:paraId="663B1F64" w14:textId="071CD5B5" w:rsidR="00B76527" w:rsidRPr="000B7E37" w:rsidRDefault="00B76527" w:rsidP="00B76527">
      <w:pPr>
        <w:pStyle w:val="Standard"/>
        <w:tabs>
          <w:tab w:val="left" w:pos="284"/>
          <w:tab w:val="left" w:pos="5954"/>
        </w:tabs>
        <w:ind w:firstLine="2"/>
        <w:rPr>
          <w:rFonts w:asciiTheme="minorHAnsi" w:hAnsiTheme="minorHAnsi" w:cstheme="minorHAnsi"/>
          <w:sz w:val="16"/>
          <w:szCs w:val="16"/>
          <w:lang w:val="pl-PL"/>
        </w:rPr>
      </w:pPr>
      <w:r w:rsidRPr="000B7E37">
        <w:rPr>
          <w:rFonts w:asciiTheme="minorHAnsi" w:hAnsiTheme="minorHAnsi" w:cstheme="minorHAnsi"/>
          <w:sz w:val="16"/>
          <w:szCs w:val="16"/>
          <w:lang w:val="pl-PL"/>
        </w:rPr>
        <w:tab/>
      </w:r>
      <w:r w:rsidRPr="000B7E37">
        <w:rPr>
          <w:rFonts w:asciiTheme="minorHAnsi" w:hAnsiTheme="minorHAnsi" w:cstheme="minorHAnsi"/>
          <w:sz w:val="16"/>
          <w:szCs w:val="16"/>
          <w:lang w:val="pl-PL"/>
        </w:rPr>
        <w:tab/>
        <w:t>(lub kwalifikowalny podpis elektroniczny)</w:t>
      </w:r>
    </w:p>
    <w:p w14:paraId="76538374" w14:textId="437FBC26" w:rsidR="00B76527" w:rsidRPr="000B7E37" w:rsidRDefault="00B76527" w:rsidP="002D1D48">
      <w:pPr>
        <w:pStyle w:val="Standard"/>
        <w:tabs>
          <w:tab w:val="left" w:pos="284"/>
          <w:tab w:val="left" w:pos="5954"/>
        </w:tabs>
        <w:ind w:firstLine="2"/>
        <w:rPr>
          <w:rFonts w:asciiTheme="minorHAnsi" w:hAnsiTheme="minorHAnsi" w:cstheme="minorHAnsi"/>
          <w:sz w:val="16"/>
          <w:szCs w:val="16"/>
          <w:lang w:val="pl-PL"/>
        </w:rPr>
      </w:pPr>
    </w:p>
    <w:p w14:paraId="26C7D84E" w14:textId="77777777" w:rsidR="002D1D48" w:rsidRPr="000B7E37" w:rsidRDefault="002D1D48">
      <w:pPr>
        <w:pStyle w:val="Standard"/>
        <w:tabs>
          <w:tab w:val="left" w:pos="284"/>
          <w:tab w:val="left" w:pos="4962"/>
        </w:tabs>
        <w:ind w:firstLine="2"/>
        <w:rPr>
          <w:rFonts w:asciiTheme="minorHAnsi" w:hAnsiTheme="minorHAnsi" w:cstheme="minorHAnsi"/>
          <w:lang w:val="pl-PL"/>
        </w:rPr>
      </w:pPr>
    </w:p>
    <w:p w14:paraId="5BC1E5ED" w14:textId="77777777" w:rsidR="00204EEC" w:rsidRPr="000B7E37" w:rsidRDefault="00204EEC">
      <w:pPr>
        <w:pStyle w:val="Standard"/>
        <w:tabs>
          <w:tab w:val="left" w:pos="284"/>
          <w:tab w:val="left" w:pos="4962"/>
        </w:tabs>
        <w:ind w:firstLine="2"/>
        <w:rPr>
          <w:rFonts w:asciiTheme="minorHAnsi" w:hAnsiTheme="minorHAnsi" w:cstheme="minorHAnsi"/>
          <w:sz w:val="16"/>
          <w:szCs w:val="16"/>
          <w:lang w:val="pl-PL"/>
        </w:rPr>
      </w:pPr>
    </w:p>
    <w:p w14:paraId="389E9AC7" w14:textId="77777777" w:rsidR="0076777D" w:rsidRPr="000B7E37" w:rsidRDefault="0076777D">
      <w:pPr>
        <w:pStyle w:val="Standard"/>
        <w:spacing w:line="276" w:lineRule="auto"/>
        <w:jc w:val="both"/>
        <w:rPr>
          <w:rFonts w:asciiTheme="minorHAnsi" w:hAnsiTheme="minorHAnsi" w:cstheme="minorHAnsi"/>
          <w:u w:val="single"/>
          <w:lang w:val="pl-PL"/>
        </w:rPr>
      </w:pPr>
    </w:p>
    <w:p w14:paraId="37A48A6D" w14:textId="77777777" w:rsidR="00FF05DF" w:rsidRPr="000B7E37" w:rsidRDefault="00FF05DF">
      <w:pPr>
        <w:pStyle w:val="Standard"/>
        <w:spacing w:line="276" w:lineRule="auto"/>
        <w:jc w:val="both"/>
        <w:rPr>
          <w:rFonts w:asciiTheme="minorHAnsi" w:hAnsiTheme="minorHAnsi" w:cstheme="minorHAnsi"/>
          <w:u w:val="single"/>
          <w:lang w:val="pl-PL"/>
        </w:rPr>
      </w:pPr>
    </w:p>
    <w:p w14:paraId="3E5F5209" w14:textId="77777777" w:rsidR="00FF05DF" w:rsidRPr="000B7E37" w:rsidRDefault="00FF05DF">
      <w:pPr>
        <w:pStyle w:val="Standard"/>
        <w:spacing w:line="276" w:lineRule="auto"/>
        <w:jc w:val="both"/>
        <w:rPr>
          <w:rFonts w:asciiTheme="minorHAnsi" w:hAnsiTheme="minorHAnsi" w:cstheme="minorHAnsi"/>
          <w:u w:val="single"/>
          <w:lang w:val="pl-PL"/>
        </w:rPr>
      </w:pPr>
    </w:p>
    <w:p w14:paraId="69DB0653" w14:textId="77777777" w:rsidR="00204EEC" w:rsidRPr="000B7E37" w:rsidRDefault="00204EEC">
      <w:pPr>
        <w:pStyle w:val="Standard"/>
        <w:spacing w:line="276" w:lineRule="auto"/>
        <w:jc w:val="both"/>
        <w:rPr>
          <w:rFonts w:asciiTheme="minorHAnsi" w:hAnsiTheme="minorHAnsi" w:cstheme="minorHAnsi"/>
          <w:lang w:val="pl-PL"/>
        </w:rPr>
      </w:pPr>
      <w:bookmarkStart w:id="0" w:name="_Hlk73447327"/>
      <w:r w:rsidRPr="000B7E37">
        <w:rPr>
          <w:rFonts w:asciiTheme="minorHAnsi" w:hAnsiTheme="minorHAnsi" w:cstheme="minorHAnsi"/>
          <w:u w:val="single"/>
          <w:lang w:val="pl-PL"/>
        </w:rPr>
        <w:t>Załączniki</w:t>
      </w:r>
      <w:r w:rsidRPr="000B7E37">
        <w:rPr>
          <w:rFonts w:asciiTheme="minorHAnsi" w:hAnsiTheme="minorHAnsi" w:cstheme="minorHAnsi"/>
          <w:lang w:val="pl-PL"/>
        </w:rPr>
        <w:t xml:space="preserve">: </w:t>
      </w:r>
    </w:p>
    <w:p w14:paraId="1DB39DAB" w14:textId="4554A70D" w:rsidR="003F6598" w:rsidRPr="000B7E37" w:rsidRDefault="00474521" w:rsidP="00911CF5">
      <w:pPr>
        <w:pStyle w:val="Standard"/>
        <w:numPr>
          <w:ilvl w:val="1"/>
          <w:numId w:val="4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0B7E37">
        <w:rPr>
          <w:rFonts w:asciiTheme="minorHAnsi" w:hAnsiTheme="minorHAnsi" w:cstheme="minorHAnsi"/>
          <w:lang w:val="pl-PL"/>
        </w:rPr>
        <w:t>Pełnomocnictwo do reprezentowania Oferenta na potrzeby złożenia oferty</w:t>
      </w:r>
      <w:r w:rsidR="00B76527" w:rsidRPr="000B7E37">
        <w:rPr>
          <w:rFonts w:asciiTheme="minorHAnsi" w:hAnsiTheme="minorHAnsi" w:cstheme="minorHAnsi"/>
          <w:lang w:val="pl-PL"/>
        </w:rPr>
        <w:t xml:space="preserve"> - </w:t>
      </w:r>
      <w:r w:rsidRPr="000B7E37">
        <w:rPr>
          <w:rFonts w:asciiTheme="minorHAnsi" w:hAnsiTheme="minorHAnsi" w:cstheme="minorHAnsi"/>
          <w:lang w:val="pl-PL"/>
        </w:rPr>
        <w:t>jeśli dotyczy.</w:t>
      </w:r>
      <w:bookmarkEnd w:id="0"/>
    </w:p>
    <w:p w14:paraId="30DE7294" w14:textId="07E5684A" w:rsidR="00B76527" w:rsidRPr="000B7E37" w:rsidRDefault="00B76527" w:rsidP="00B76527">
      <w:pPr>
        <w:pStyle w:val="Akapitzlist"/>
        <w:numPr>
          <w:ilvl w:val="1"/>
          <w:numId w:val="4"/>
        </w:numPr>
        <w:rPr>
          <w:rFonts w:asciiTheme="minorHAnsi" w:hAnsiTheme="minorHAnsi" w:cstheme="minorHAnsi"/>
        </w:rPr>
      </w:pPr>
      <w:r w:rsidRPr="000B7E37">
        <w:rPr>
          <w:rFonts w:asciiTheme="minorHAnsi" w:hAnsiTheme="minorHAnsi" w:cstheme="minorHAnsi"/>
        </w:rPr>
        <w:t>Dokumentacja techniczna dotycząca oferowanego przedmiotu zamówienia (w tym potwierdzająca parametry oferowanego urządzenia</w:t>
      </w:r>
      <w:r w:rsidR="00CB2FD8">
        <w:rPr>
          <w:rFonts w:asciiTheme="minorHAnsi" w:hAnsiTheme="minorHAnsi" w:cstheme="minorHAnsi"/>
        </w:rPr>
        <w:t>)</w:t>
      </w:r>
      <w:r w:rsidRPr="000B7E37">
        <w:rPr>
          <w:rFonts w:asciiTheme="minorHAnsi" w:hAnsiTheme="minorHAnsi" w:cstheme="minorHAnsi"/>
        </w:rPr>
        <w:t>.</w:t>
      </w:r>
    </w:p>
    <w:sectPr w:rsidR="00B76527" w:rsidRPr="000B7E37" w:rsidSect="002D1D48">
      <w:headerReference w:type="default" r:id="rId7"/>
      <w:footerReference w:type="default" r:id="rId8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BF3B9" w14:textId="77777777" w:rsidR="00625FB8" w:rsidRDefault="00625FB8">
      <w:r>
        <w:separator/>
      </w:r>
    </w:p>
  </w:endnote>
  <w:endnote w:type="continuationSeparator" w:id="0">
    <w:p w14:paraId="61FA55E4" w14:textId="77777777" w:rsidR="00625FB8" w:rsidRDefault="00625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Calibri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12CA4" w14:textId="77777777" w:rsidR="00204EEC" w:rsidRDefault="00204EEC">
    <w:pPr>
      <w:pStyle w:val="Stopka"/>
      <w:jc w:val="right"/>
      <w:rPr>
        <w:sz w:val="20"/>
        <w:szCs w:val="20"/>
      </w:rPr>
    </w:pPr>
    <w:r>
      <w:rPr>
        <w:sz w:val="20"/>
        <w:szCs w:val="20"/>
      </w:rPr>
      <w:t xml:space="preserve">Strona </w:t>
    </w:r>
    <w:r>
      <w:rPr>
        <w:b/>
        <w:bCs/>
        <w:sz w:val="20"/>
        <w:szCs w:val="20"/>
      </w:rPr>
      <w:fldChar w:fldCharType="begin"/>
    </w:r>
    <w:r>
      <w:rPr>
        <w:b/>
        <w:bCs/>
        <w:sz w:val="20"/>
        <w:szCs w:val="20"/>
      </w:rPr>
      <w:instrText xml:space="preserve"> PAGE </w:instrText>
    </w:r>
    <w:r>
      <w:rPr>
        <w:b/>
        <w:bCs/>
        <w:sz w:val="20"/>
        <w:szCs w:val="20"/>
      </w:rPr>
      <w:fldChar w:fldCharType="separate"/>
    </w:r>
    <w:r>
      <w:rPr>
        <w:b/>
        <w:bCs/>
        <w:sz w:val="20"/>
        <w:szCs w:val="20"/>
      </w:rPr>
      <w:t>2</w:t>
    </w:r>
    <w:r>
      <w:rPr>
        <w:b/>
        <w:bCs/>
        <w:sz w:val="20"/>
        <w:szCs w:val="20"/>
      </w:rPr>
      <w:fldChar w:fldCharType="end"/>
    </w:r>
    <w:r>
      <w:rPr>
        <w:sz w:val="20"/>
        <w:szCs w:val="20"/>
      </w:rPr>
      <w:t xml:space="preserve"> z </w:t>
    </w:r>
    <w:r>
      <w:rPr>
        <w:b/>
        <w:bCs/>
        <w:sz w:val="20"/>
        <w:szCs w:val="20"/>
      </w:rPr>
      <w:fldChar w:fldCharType="begin"/>
    </w:r>
    <w:r>
      <w:rPr>
        <w:b/>
        <w:bCs/>
        <w:sz w:val="20"/>
        <w:szCs w:val="20"/>
      </w:rPr>
      <w:instrText xml:space="preserve"> NUMPAGES \* ARABIC </w:instrText>
    </w:r>
    <w:r>
      <w:rPr>
        <w:b/>
        <w:bCs/>
        <w:sz w:val="20"/>
        <w:szCs w:val="20"/>
      </w:rPr>
      <w:fldChar w:fldCharType="separate"/>
    </w:r>
    <w:r>
      <w:rPr>
        <w:b/>
        <w:bCs/>
        <w:sz w:val="20"/>
        <w:szCs w:val="20"/>
      </w:rPr>
      <w:t>2</w:t>
    </w:r>
    <w:r>
      <w:rPr>
        <w:b/>
        <w:bCs/>
        <w:sz w:val="20"/>
        <w:szCs w:val="20"/>
      </w:rPr>
      <w:fldChar w:fldCharType="end"/>
    </w:r>
  </w:p>
  <w:p w14:paraId="156A5843" w14:textId="10BA3193" w:rsidR="00204EEC" w:rsidRDefault="001E2640">
    <w:pPr>
      <w:pStyle w:val="Stopka"/>
      <w:rPr>
        <w:sz w:val="20"/>
        <w:szCs w:val="20"/>
      </w:rPr>
    </w:pPr>
    <w:r>
      <w:rPr>
        <w:noProof/>
        <w:sz w:val="20"/>
        <w:szCs w:val="20"/>
      </w:rPr>
      <w:drawing>
        <wp:inline distT="0" distB="0" distL="0" distR="0" wp14:anchorId="7C6592A0" wp14:editId="57090964">
          <wp:extent cx="5761355" cy="621665"/>
          <wp:effectExtent l="0" t="0" r="0" b="6985"/>
          <wp:docPr id="12231817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EE3303" w14:textId="77777777" w:rsidR="00625FB8" w:rsidRDefault="00625FB8">
      <w:r>
        <w:separator/>
      </w:r>
    </w:p>
  </w:footnote>
  <w:footnote w:type="continuationSeparator" w:id="0">
    <w:p w14:paraId="4A1C7612" w14:textId="77777777" w:rsidR="00625FB8" w:rsidRDefault="00625F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7C71E" w14:textId="25970D3D" w:rsidR="00CB40CE" w:rsidRDefault="00CB40CE">
    <w:pPr>
      <w:pStyle w:val="Standard"/>
      <w:jc w:val="right"/>
      <w:rPr>
        <w:rFonts w:ascii="Verdana" w:hAnsi="Verdana" w:cs="Verdana"/>
        <w:sz w:val="20"/>
        <w:szCs w:val="20"/>
        <w:lang w:val="pl-PL"/>
      </w:rPr>
    </w:pPr>
    <w:bookmarkStart w:id="1" w:name="_Hlk70076405"/>
  </w:p>
  <w:p w14:paraId="13C03163" w14:textId="071F2414" w:rsidR="00204EEC" w:rsidRDefault="00204EEC">
    <w:pPr>
      <w:pStyle w:val="Standard"/>
      <w:jc w:val="right"/>
      <w:rPr>
        <w:rFonts w:ascii="Verdana" w:hAnsi="Verdana" w:cs="Verdana"/>
        <w:sz w:val="20"/>
        <w:szCs w:val="20"/>
        <w:lang w:val="pl-PL"/>
      </w:rPr>
    </w:pPr>
    <w:r>
      <w:rPr>
        <w:rFonts w:ascii="Verdana" w:hAnsi="Verdana" w:cs="Verdana"/>
        <w:sz w:val="20"/>
        <w:szCs w:val="20"/>
        <w:lang w:val="pl-PL"/>
      </w:rPr>
      <w:t>Załącznik nr 1 Formularz ofertowy</w:t>
    </w:r>
  </w:p>
  <w:p w14:paraId="0FC44D37" w14:textId="63547D2A" w:rsidR="001943DA" w:rsidRPr="005E1125" w:rsidRDefault="008E3EAA" w:rsidP="00914A3A">
    <w:pPr>
      <w:pStyle w:val="NormalnyWeb1"/>
      <w:pBdr>
        <w:bottom w:val="single" w:sz="12" w:space="1" w:color="auto"/>
      </w:pBdr>
      <w:spacing w:before="120" w:after="120"/>
      <w:jc w:val="right"/>
      <w:rPr>
        <w:rFonts w:ascii="Calibri Light" w:hAnsi="Calibri Light" w:cs="Calibri Light"/>
        <w:sz w:val="16"/>
        <w:szCs w:val="16"/>
      </w:rPr>
    </w:pPr>
    <w:r>
      <w:rPr>
        <w:rFonts w:ascii="Calibri Light" w:hAnsi="Calibri Light" w:cs="Calibri Light"/>
        <w:sz w:val="16"/>
        <w:szCs w:val="16"/>
      </w:rPr>
      <w:t>Serwer</w:t>
    </w:r>
  </w:p>
  <w:p w14:paraId="5F3DAC75" w14:textId="77777777" w:rsidR="00E728AA" w:rsidRPr="00E728AA" w:rsidRDefault="00165E35" w:rsidP="00E728AA">
    <w:pPr>
      <w:pStyle w:val="NormalnyWeb1"/>
      <w:pBdr>
        <w:bottom w:val="single" w:sz="12" w:space="1" w:color="auto"/>
      </w:pBdr>
      <w:spacing w:before="120" w:after="120"/>
      <w:jc w:val="right"/>
      <w:rPr>
        <w:rFonts w:ascii="Calibri Light" w:hAnsi="Calibri Light" w:cs="Calibri Light"/>
        <w:b/>
        <w:bCs/>
        <w:sz w:val="16"/>
        <w:szCs w:val="16"/>
      </w:rPr>
    </w:pPr>
    <w:r w:rsidRPr="005E1125">
      <w:rPr>
        <w:rFonts w:ascii="Calibri Light" w:hAnsi="Calibri Light" w:cs="Calibri Light"/>
        <w:sz w:val="16"/>
        <w:szCs w:val="16"/>
      </w:rPr>
      <w:t>nr ogłoszenia</w:t>
    </w:r>
    <w:r w:rsidR="00443E01" w:rsidRPr="005E1125">
      <w:rPr>
        <w:rFonts w:ascii="Calibri Light" w:hAnsi="Calibri Light" w:cs="Calibri Light"/>
        <w:sz w:val="16"/>
        <w:szCs w:val="16"/>
      </w:rPr>
      <w:t xml:space="preserve"> w Bazie Konkurencyjności</w:t>
    </w:r>
    <w:r w:rsidRPr="005E1125">
      <w:rPr>
        <w:rFonts w:ascii="Calibri Light" w:hAnsi="Calibri Light" w:cs="Calibri Light"/>
        <w:sz w:val="16"/>
        <w:szCs w:val="16"/>
      </w:rPr>
      <w:t xml:space="preserve">: </w:t>
    </w:r>
    <w:r w:rsidR="00E728AA" w:rsidRPr="00E728AA">
      <w:rPr>
        <w:rFonts w:ascii="Calibri Light" w:hAnsi="Calibri Light" w:cs="Calibri Light"/>
        <w:sz w:val="16"/>
        <w:szCs w:val="16"/>
      </w:rPr>
      <w:t>2026-22939-261387</w:t>
    </w:r>
  </w:p>
  <w:p w14:paraId="1FAD64BE" w14:textId="5C0DF412" w:rsidR="00914A3A" w:rsidRPr="005E1125" w:rsidRDefault="00914A3A" w:rsidP="005E1125">
    <w:pPr>
      <w:pStyle w:val="NormalnyWeb1"/>
      <w:pBdr>
        <w:bottom w:val="single" w:sz="12" w:space="1" w:color="auto"/>
      </w:pBdr>
      <w:spacing w:before="120" w:after="120"/>
      <w:jc w:val="right"/>
      <w:rPr>
        <w:rFonts w:ascii="Calibri Light" w:hAnsi="Calibri Light" w:cs="Calibri Light"/>
        <w:sz w:val="16"/>
        <w:szCs w:val="16"/>
      </w:rPr>
    </w:pPr>
  </w:p>
  <w:p w14:paraId="4F334DD3" w14:textId="59FE9B79" w:rsidR="00165E35" w:rsidRPr="00A24DE3" w:rsidRDefault="00165E35" w:rsidP="00A24DE3">
    <w:pPr>
      <w:pStyle w:val="NormalnyWeb1"/>
      <w:pBdr>
        <w:bottom w:val="single" w:sz="12" w:space="1" w:color="auto"/>
      </w:pBdr>
      <w:spacing w:before="120" w:after="120"/>
      <w:jc w:val="right"/>
      <w:rPr>
        <w:rFonts w:ascii="Calibri Light" w:hAnsi="Calibri Light" w:cs="Calibri Light"/>
        <w:b/>
        <w:bCs/>
        <w:sz w:val="16"/>
        <w:szCs w:val="16"/>
      </w:rPr>
    </w:pPr>
  </w:p>
  <w:bookmarkEnd w:id="1"/>
  <w:p w14:paraId="2DE863E4" w14:textId="77777777" w:rsidR="00871D8C" w:rsidRPr="001460B8" w:rsidRDefault="00871D8C">
    <w:pPr>
      <w:pStyle w:val="Standard"/>
      <w:jc w:val="right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11494525"/>
    <w:multiLevelType w:val="hybridMultilevel"/>
    <w:tmpl w:val="A2B80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0A34AB"/>
    <w:multiLevelType w:val="hybridMultilevel"/>
    <w:tmpl w:val="ED70689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83605E"/>
    <w:multiLevelType w:val="hybridMultilevel"/>
    <w:tmpl w:val="0DE679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F6045"/>
    <w:multiLevelType w:val="hybridMultilevel"/>
    <w:tmpl w:val="65723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ED7516"/>
    <w:multiLevelType w:val="hybridMultilevel"/>
    <w:tmpl w:val="5BC89A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A568EE"/>
    <w:multiLevelType w:val="hybridMultilevel"/>
    <w:tmpl w:val="64626B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8528805">
    <w:abstractNumId w:val="0"/>
  </w:num>
  <w:num w:numId="2" w16cid:durableId="2077582597">
    <w:abstractNumId w:val="1"/>
  </w:num>
  <w:num w:numId="3" w16cid:durableId="2108500877">
    <w:abstractNumId w:val="2"/>
  </w:num>
  <w:num w:numId="4" w16cid:durableId="1219319327">
    <w:abstractNumId w:val="3"/>
  </w:num>
  <w:num w:numId="5" w16cid:durableId="763570547">
    <w:abstractNumId w:val="4"/>
  </w:num>
  <w:num w:numId="6" w16cid:durableId="234515146">
    <w:abstractNumId w:val="8"/>
  </w:num>
  <w:num w:numId="7" w16cid:durableId="1140225635">
    <w:abstractNumId w:val="5"/>
  </w:num>
  <w:num w:numId="8" w16cid:durableId="454064899">
    <w:abstractNumId w:val="6"/>
  </w:num>
  <w:num w:numId="9" w16cid:durableId="419256242">
    <w:abstractNumId w:val="10"/>
  </w:num>
  <w:num w:numId="10" w16cid:durableId="487090080">
    <w:abstractNumId w:val="7"/>
  </w:num>
  <w:num w:numId="11" w16cid:durableId="151769750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521"/>
    <w:rsid w:val="00045DE5"/>
    <w:rsid w:val="000A6301"/>
    <w:rsid w:val="000B7E37"/>
    <w:rsid w:val="000E1132"/>
    <w:rsid w:val="00104C63"/>
    <w:rsid w:val="00110939"/>
    <w:rsid w:val="0012302A"/>
    <w:rsid w:val="00142987"/>
    <w:rsid w:val="001460B8"/>
    <w:rsid w:val="00165E35"/>
    <w:rsid w:val="001778CA"/>
    <w:rsid w:val="001943DA"/>
    <w:rsid w:val="001E2640"/>
    <w:rsid w:val="00202D00"/>
    <w:rsid w:val="00204EEC"/>
    <w:rsid w:val="002948A5"/>
    <w:rsid w:val="002C6234"/>
    <w:rsid w:val="002D1D48"/>
    <w:rsid w:val="002F1A1D"/>
    <w:rsid w:val="0030095C"/>
    <w:rsid w:val="003255C3"/>
    <w:rsid w:val="00383BD7"/>
    <w:rsid w:val="003A1351"/>
    <w:rsid w:val="003A7E03"/>
    <w:rsid w:val="003C3867"/>
    <w:rsid w:val="003E0142"/>
    <w:rsid w:val="003F6598"/>
    <w:rsid w:val="00405449"/>
    <w:rsid w:val="0042744F"/>
    <w:rsid w:val="004437A9"/>
    <w:rsid w:val="00443E01"/>
    <w:rsid w:val="00474521"/>
    <w:rsid w:val="00481015"/>
    <w:rsid w:val="004B5F0D"/>
    <w:rsid w:val="00515EAA"/>
    <w:rsid w:val="00527A32"/>
    <w:rsid w:val="00563669"/>
    <w:rsid w:val="0056406C"/>
    <w:rsid w:val="00575078"/>
    <w:rsid w:val="0059361D"/>
    <w:rsid w:val="005E1125"/>
    <w:rsid w:val="005F595E"/>
    <w:rsid w:val="0060118B"/>
    <w:rsid w:val="00604F13"/>
    <w:rsid w:val="00625FB8"/>
    <w:rsid w:val="00626DBD"/>
    <w:rsid w:val="00646E2F"/>
    <w:rsid w:val="006477A9"/>
    <w:rsid w:val="00670537"/>
    <w:rsid w:val="00683AEC"/>
    <w:rsid w:val="006943FC"/>
    <w:rsid w:val="006A50A0"/>
    <w:rsid w:val="006C172F"/>
    <w:rsid w:val="006C3598"/>
    <w:rsid w:val="006F6E65"/>
    <w:rsid w:val="00714829"/>
    <w:rsid w:val="00750D5A"/>
    <w:rsid w:val="0076777D"/>
    <w:rsid w:val="007917F4"/>
    <w:rsid w:val="007B4481"/>
    <w:rsid w:val="00814AA0"/>
    <w:rsid w:val="00825EBB"/>
    <w:rsid w:val="00843917"/>
    <w:rsid w:val="00862FCA"/>
    <w:rsid w:val="008704E4"/>
    <w:rsid w:val="00871D8C"/>
    <w:rsid w:val="00884AD4"/>
    <w:rsid w:val="008D1BC4"/>
    <w:rsid w:val="008D7716"/>
    <w:rsid w:val="008E3EAA"/>
    <w:rsid w:val="008F595F"/>
    <w:rsid w:val="00911CF5"/>
    <w:rsid w:val="00914A3A"/>
    <w:rsid w:val="009270F7"/>
    <w:rsid w:val="00994997"/>
    <w:rsid w:val="009A61F7"/>
    <w:rsid w:val="009D3D83"/>
    <w:rsid w:val="009F0DEA"/>
    <w:rsid w:val="00A03229"/>
    <w:rsid w:val="00A24DE3"/>
    <w:rsid w:val="00A32947"/>
    <w:rsid w:val="00A3320D"/>
    <w:rsid w:val="00A57C3E"/>
    <w:rsid w:val="00A71AAB"/>
    <w:rsid w:val="00A7736E"/>
    <w:rsid w:val="00A92A07"/>
    <w:rsid w:val="00AA0A4A"/>
    <w:rsid w:val="00AD3F4F"/>
    <w:rsid w:val="00AE55A1"/>
    <w:rsid w:val="00AF2B9F"/>
    <w:rsid w:val="00B41438"/>
    <w:rsid w:val="00B75108"/>
    <w:rsid w:val="00B76527"/>
    <w:rsid w:val="00BA09D0"/>
    <w:rsid w:val="00BF2FCB"/>
    <w:rsid w:val="00C25369"/>
    <w:rsid w:val="00C64AC8"/>
    <w:rsid w:val="00CB1D54"/>
    <w:rsid w:val="00CB2FD8"/>
    <w:rsid w:val="00CB39E9"/>
    <w:rsid w:val="00CB40CE"/>
    <w:rsid w:val="00CF1B79"/>
    <w:rsid w:val="00CF36EB"/>
    <w:rsid w:val="00D1128B"/>
    <w:rsid w:val="00D1521B"/>
    <w:rsid w:val="00D214F0"/>
    <w:rsid w:val="00D24921"/>
    <w:rsid w:val="00D44DF0"/>
    <w:rsid w:val="00D52BA1"/>
    <w:rsid w:val="00D75CA5"/>
    <w:rsid w:val="00D8478B"/>
    <w:rsid w:val="00DA4E99"/>
    <w:rsid w:val="00DB276C"/>
    <w:rsid w:val="00DE083A"/>
    <w:rsid w:val="00DE0EFC"/>
    <w:rsid w:val="00E728AA"/>
    <w:rsid w:val="00E95B42"/>
    <w:rsid w:val="00F1521D"/>
    <w:rsid w:val="00F3562E"/>
    <w:rsid w:val="00FA43FF"/>
    <w:rsid w:val="00FB1F53"/>
    <w:rsid w:val="00FC4EAD"/>
    <w:rsid w:val="00FC71B6"/>
    <w:rsid w:val="00FF0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48A477D"/>
  <w15:chartTrackingRefBased/>
  <w15:docId w15:val="{357EBEB8-7762-4EAB-82C3-208EC20BB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textAlignment w:val="baseline"/>
    </w:pPr>
    <w:rPr>
      <w:rFonts w:eastAsia="Andale Sans UI" w:cs="Tahoma"/>
      <w:sz w:val="24"/>
      <w:szCs w:val="24"/>
      <w:lang w:eastAsia="ja-JP" w:bidi="fa-IR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24DE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Calibri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ListLabel1">
    <w:name w:val="ListLabel 1"/>
    <w:rPr>
      <w:bCs/>
      <w:iCs/>
      <w:color w:val="000000"/>
      <w:sz w:val="22"/>
      <w:szCs w:val="22"/>
      <w:lang w:eastAsia="ar-SA"/>
    </w:rPr>
  </w:style>
  <w:style w:type="character" w:customStyle="1" w:styleId="ListLabel2">
    <w:name w:val="ListLabel 2"/>
    <w:rPr>
      <w:rFonts w:eastAsia="Andale Sans UI" w:cs="Calibri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Andale Sans UI" w:cs="Calibri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eastAsia="Andale Sans UI" w:cs="Calibri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ascii="Calibri" w:hAnsi="Calibri" w:cs="Calibri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cs="Wingdings"/>
    </w:rPr>
  </w:style>
  <w:style w:type="character" w:customStyle="1" w:styleId="ListLabel20">
    <w:name w:val="ListLabel 20"/>
    <w:rPr>
      <w:rFonts w:cs="Symbol"/>
    </w:rPr>
  </w:style>
  <w:style w:type="character" w:customStyle="1" w:styleId="ListLabel21">
    <w:name w:val="ListLabel 21"/>
    <w:rPr>
      <w:rFonts w:cs="Courier New"/>
    </w:rPr>
  </w:style>
  <w:style w:type="character" w:customStyle="1" w:styleId="ListLabel22">
    <w:name w:val="ListLabel 22"/>
    <w:rPr>
      <w:rFonts w:cs="Wingdings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Standard">
    <w:name w:val="Standard"/>
    <w:pPr>
      <w:suppressAutoHyphens/>
    </w:pPr>
    <w:rPr>
      <w:rFonts w:eastAsia="Andale Sans UI" w:cs="Tahoma"/>
      <w:sz w:val="24"/>
      <w:szCs w:val="24"/>
      <w:lang w:val="de-DE" w:eastAsia="ja-JP" w:bidi="fa-IR"/>
    </w:rPr>
  </w:style>
  <w:style w:type="paragraph" w:customStyle="1" w:styleId="Zawartotabeli">
    <w:name w:val="Zawartość tabeli"/>
    <w:basedOn w:val="Standard"/>
    <w:pPr>
      <w:suppressLineNumbers/>
    </w:pPr>
  </w:style>
  <w:style w:type="paragraph" w:customStyle="1" w:styleId="NormalnyWeb1">
    <w:name w:val="Normalny (Web)1"/>
    <w:basedOn w:val="Normalny"/>
    <w:pPr>
      <w:suppressAutoHyphens w:val="0"/>
      <w:spacing w:before="280" w:after="119"/>
      <w:textAlignment w:val="auto"/>
    </w:pPr>
    <w:rPr>
      <w:rFonts w:eastAsia="Times New Roman" w:cs="Times New Roman"/>
      <w:lang w:eastAsia="pl-PL" w:bidi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6F6E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76527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24DE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 w:bidi="fa-IR"/>
    </w:rPr>
  </w:style>
  <w:style w:type="character" w:styleId="Hipercze">
    <w:name w:val="Hyperlink"/>
    <w:basedOn w:val="Domylnaczcionkaakapitu"/>
    <w:uiPriority w:val="99"/>
    <w:unhideWhenUsed/>
    <w:rsid w:val="00D8478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847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8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856</Words>
  <Characters>5137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EDS Polska;DK</dc:creator>
  <cp:keywords/>
  <cp:lastModifiedBy>Sylwia Stachurka</cp:lastModifiedBy>
  <cp:revision>3</cp:revision>
  <cp:lastPrinted>2025-11-18T12:54:00Z</cp:lastPrinted>
  <dcterms:created xsi:type="dcterms:W3CDTF">2026-01-20T12:22:00Z</dcterms:created>
  <dcterms:modified xsi:type="dcterms:W3CDTF">2026-01-20T12:22:00Z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